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8F4" w:rsidRPr="00CB7970" w:rsidRDefault="00CC3E36" w:rsidP="00CC3E36">
      <w:pPr>
        <w:jc w:val="center"/>
        <w:rPr>
          <w:rFonts w:cs="Tahoma"/>
          <w:b/>
          <w:sz w:val="24"/>
        </w:rPr>
      </w:pPr>
      <w:r>
        <w:rPr>
          <w:rFonts w:cs="Tahoma"/>
          <w:b/>
          <w:noProof/>
          <w:sz w:val="24"/>
        </w:rPr>
        <w:drawing>
          <wp:inline distT="0" distB="0" distL="0" distR="0">
            <wp:extent cx="2714113" cy="676441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Roblox Clear Background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09847" cy="7003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72F66" w:rsidRDefault="00172F66" w:rsidP="00FB18D1">
      <w:pPr>
        <w:jc w:val="center"/>
        <w:rPr>
          <w:rFonts w:cs="Tahoma"/>
          <w:b/>
          <w:sz w:val="18"/>
          <w:szCs w:val="18"/>
        </w:rPr>
      </w:pPr>
    </w:p>
    <w:p w:rsidR="00CC3E36" w:rsidRDefault="00CC3E36" w:rsidP="00FB18D1">
      <w:pPr>
        <w:jc w:val="center"/>
        <w:rPr>
          <w:rFonts w:cs="Tahoma"/>
          <w:b/>
          <w:sz w:val="18"/>
          <w:szCs w:val="18"/>
        </w:rPr>
      </w:pPr>
      <w:r>
        <w:rPr>
          <w:rFonts w:cs="Tahoma"/>
          <w:b/>
          <w:sz w:val="18"/>
          <w:szCs w:val="18"/>
        </w:rPr>
        <w:t>Quarterly Check In</w:t>
      </w:r>
    </w:p>
    <w:p w:rsidR="00CC3E36" w:rsidRDefault="00CC3E36" w:rsidP="00CC3E36">
      <w:pPr>
        <w:rPr>
          <w:rFonts w:cs="Tahoma"/>
          <w:b/>
          <w:sz w:val="18"/>
          <w:szCs w:val="18"/>
        </w:rPr>
      </w:pPr>
    </w:p>
    <w:p w:rsidR="00CC3E36" w:rsidRDefault="002F4180" w:rsidP="00CC3E36">
      <w:pPr>
        <w:rPr>
          <w:rFonts w:cs="Tahoma"/>
          <w:b/>
          <w:sz w:val="18"/>
          <w:szCs w:val="18"/>
        </w:rPr>
      </w:pPr>
      <w:r>
        <w:rPr>
          <w:rFonts w:cs="Tahoma"/>
          <w:b/>
          <w:sz w:val="18"/>
          <w:szCs w:val="18"/>
        </w:rPr>
        <w:t>Rick</w:t>
      </w:r>
    </w:p>
    <w:p w:rsidR="00CC3E36" w:rsidRDefault="004D25A6" w:rsidP="00CC3E36">
      <w:pPr>
        <w:rPr>
          <w:rFonts w:cs="Tahoma"/>
          <w:b/>
          <w:sz w:val="18"/>
          <w:szCs w:val="18"/>
        </w:rPr>
      </w:pPr>
      <w:r>
        <w:rPr>
          <w:rFonts w:cs="Tahoma"/>
          <w:b/>
          <w:sz w:val="18"/>
          <w:szCs w:val="18"/>
        </w:rPr>
        <w:t>1Q16</w:t>
      </w:r>
    </w:p>
    <w:p w:rsidR="00CC3E36" w:rsidRDefault="00CC3E36" w:rsidP="00CC3E36">
      <w:pPr>
        <w:rPr>
          <w:rFonts w:cs="Tahoma"/>
          <w:b/>
          <w:sz w:val="18"/>
          <w:szCs w:val="18"/>
        </w:rPr>
      </w:pPr>
    </w:p>
    <w:p w:rsidR="004D25A6" w:rsidRPr="005F2D2B" w:rsidRDefault="004D25A6" w:rsidP="00CC3E36">
      <w:pPr>
        <w:rPr>
          <w:rFonts w:cs="Tahoma"/>
          <w:b/>
          <w:sz w:val="18"/>
          <w:szCs w:val="18"/>
        </w:rPr>
      </w:pPr>
      <w:r>
        <w:rPr>
          <w:rFonts w:cs="Tahoma"/>
          <w:b/>
          <w:sz w:val="18"/>
          <w:szCs w:val="18"/>
        </w:rPr>
        <w:t>DISCUSSION</w:t>
      </w:r>
    </w:p>
    <w:tbl>
      <w:tblPr>
        <w:tblStyle w:val="TableGrid"/>
        <w:tblW w:w="10512" w:type="dxa"/>
        <w:jc w:val="center"/>
        <w:tblLook w:val="04A0" w:firstRow="1" w:lastRow="0" w:firstColumn="1" w:lastColumn="0" w:noHBand="0" w:noVBand="1"/>
      </w:tblPr>
      <w:tblGrid>
        <w:gridCol w:w="10512"/>
      </w:tblGrid>
      <w:tr w:rsidR="00CC3E36" w:rsidRPr="005F2D2B" w:rsidTr="00E14FCD">
        <w:trPr>
          <w:jc w:val="center"/>
        </w:trPr>
        <w:tc>
          <w:tcPr>
            <w:tcW w:w="10512" w:type="dxa"/>
          </w:tcPr>
          <w:p w:rsidR="00CC3E36" w:rsidRPr="005F2D2B" w:rsidRDefault="00CC3E36" w:rsidP="007F5BE5">
            <w:pPr>
              <w:rPr>
                <w:rFonts w:cs="Tahoma"/>
                <w:b/>
                <w:sz w:val="18"/>
                <w:szCs w:val="18"/>
              </w:rPr>
            </w:pPr>
            <w:r>
              <w:rPr>
                <w:rFonts w:cs="Tahoma"/>
                <w:b/>
                <w:sz w:val="18"/>
                <w:szCs w:val="18"/>
              </w:rPr>
              <w:t>How did you do last quarter?</w:t>
            </w:r>
          </w:p>
        </w:tc>
      </w:tr>
      <w:tr w:rsidR="00CC3E36" w:rsidRPr="005F2D2B" w:rsidTr="00E14FCD">
        <w:trPr>
          <w:trHeight w:val="836"/>
          <w:jc w:val="center"/>
        </w:trPr>
        <w:tc>
          <w:tcPr>
            <w:tcW w:w="10512" w:type="dxa"/>
          </w:tcPr>
          <w:p w:rsidR="00CC3E36" w:rsidRDefault="002F4180" w:rsidP="007F5BE5">
            <w:pPr>
              <w:rPr>
                <w:rFonts w:ascii="Segoe UI Symbol" w:eastAsia="MS Gothic" w:hAnsi="Segoe UI Symbol" w:cs="Segoe UI Symbol"/>
                <w:sz w:val="18"/>
                <w:szCs w:val="18"/>
              </w:rPr>
            </w:pPr>
            <w:r>
              <w:rPr>
                <w:rFonts w:ascii="Segoe UI Symbol" w:eastAsia="MS Gothic" w:hAnsi="Segoe UI Symbol" w:cs="Segoe UI Symbol"/>
                <w:sz w:val="18"/>
                <w:szCs w:val="18"/>
              </w:rPr>
              <w:t xml:space="preserve">Rick </w:t>
            </w:r>
            <w:r w:rsidR="00CC3E36">
              <w:rPr>
                <w:rFonts w:ascii="Segoe UI Symbol" w:eastAsia="MS Gothic" w:hAnsi="Segoe UI Symbol" w:cs="Segoe UI Symbol"/>
                <w:sz w:val="18"/>
                <w:szCs w:val="18"/>
              </w:rPr>
              <w:t>Response:</w:t>
            </w:r>
          </w:p>
          <w:p w:rsidR="006E7B15" w:rsidRDefault="006E7B15" w:rsidP="005C73F5"/>
          <w:p w:rsidR="005C73F5" w:rsidRDefault="005C73F5" w:rsidP="005C73F5">
            <w:r>
              <w:t>Q1 ACTUAL:</w:t>
            </w:r>
          </w:p>
          <w:p w:rsidR="005C73F5" w:rsidRDefault="005C73F5" w:rsidP="006E7B15">
            <w:pPr>
              <w:pStyle w:val="ListParagraph"/>
              <w:numPr>
                <w:ilvl w:val="0"/>
                <w:numId w:val="35"/>
              </w:numPr>
            </w:pPr>
            <w:r>
              <w:t>31 Offers</w:t>
            </w:r>
          </w:p>
          <w:p w:rsidR="005C73F5" w:rsidRDefault="005C73F5" w:rsidP="006E7B15">
            <w:pPr>
              <w:pStyle w:val="ListParagraph"/>
              <w:numPr>
                <w:ilvl w:val="0"/>
                <w:numId w:val="35"/>
              </w:numPr>
            </w:pPr>
            <w:r>
              <w:t xml:space="preserve">17 Hires Q1 </w:t>
            </w:r>
          </w:p>
          <w:p w:rsidR="005C73F5" w:rsidRDefault="005C73F5" w:rsidP="006E7B15">
            <w:pPr>
              <w:pStyle w:val="ListParagraph"/>
              <w:numPr>
                <w:ilvl w:val="0"/>
                <w:numId w:val="35"/>
              </w:numPr>
            </w:pPr>
            <w:r>
              <w:t>2 Offers Outstanding</w:t>
            </w:r>
          </w:p>
          <w:p w:rsidR="005C73F5" w:rsidRDefault="005C73F5" w:rsidP="006E7B15">
            <w:pPr>
              <w:pStyle w:val="ListParagraph"/>
              <w:numPr>
                <w:ilvl w:val="0"/>
                <w:numId w:val="35"/>
              </w:numPr>
            </w:pPr>
            <w:r>
              <w:t>8 Confirmed April Starts</w:t>
            </w:r>
          </w:p>
          <w:p w:rsidR="005C73F5" w:rsidRDefault="005C73F5" w:rsidP="006E7B15">
            <w:pPr>
              <w:pStyle w:val="ListParagraph"/>
              <w:numPr>
                <w:ilvl w:val="0"/>
                <w:numId w:val="35"/>
              </w:numPr>
            </w:pPr>
            <w:r>
              <w:t xml:space="preserve">58% Offer Conversion Rate </w:t>
            </w:r>
          </w:p>
          <w:p w:rsidR="005C73F5" w:rsidRDefault="005C73F5" w:rsidP="006E7B15">
            <w:pPr>
              <w:pStyle w:val="ListParagraph"/>
              <w:numPr>
                <w:ilvl w:val="0"/>
                <w:numId w:val="35"/>
              </w:numPr>
            </w:pPr>
            <w:r>
              <w:t xml:space="preserve">62.33 </w:t>
            </w:r>
            <w:proofErr w:type="spellStart"/>
            <w:r>
              <w:t>Day’s Time</w:t>
            </w:r>
            <w:proofErr w:type="spellEnd"/>
            <w:r>
              <w:t xml:space="preserve"> to Hire Avg.</w:t>
            </w:r>
          </w:p>
          <w:p w:rsidR="005C73F5" w:rsidRDefault="005C73F5" w:rsidP="006E7B15">
            <w:pPr>
              <w:pStyle w:val="ListParagraph"/>
              <w:numPr>
                <w:ilvl w:val="0"/>
                <w:numId w:val="35"/>
              </w:numPr>
            </w:pPr>
            <w:r>
              <w:t>Pipeline</w:t>
            </w:r>
          </w:p>
          <w:p w:rsidR="005C73F5" w:rsidRDefault="005C73F5" w:rsidP="006E7B15">
            <w:pPr>
              <w:pStyle w:val="ListParagraph"/>
              <w:numPr>
                <w:ilvl w:val="0"/>
                <w:numId w:val="35"/>
              </w:numPr>
            </w:pPr>
            <w:r>
              <w:t>5,500 Applied</w:t>
            </w:r>
          </w:p>
          <w:p w:rsidR="005C73F5" w:rsidRDefault="005C73F5" w:rsidP="006E7B15">
            <w:pPr>
              <w:pStyle w:val="ListParagraph"/>
              <w:numPr>
                <w:ilvl w:val="0"/>
                <w:numId w:val="35"/>
              </w:numPr>
            </w:pPr>
            <w:r>
              <w:t>525 Assessed</w:t>
            </w:r>
          </w:p>
          <w:p w:rsidR="005C73F5" w:rsidRDefault="005C73F5" w:rsidP="006E7B15">
            <w:pPr>
              <w:pStyle w:val="ListParagraph"/>
              <w:numPr>
                <w:ilvl w:val="0"/>
                <w:numId w:val="35"/>
              </w:numPr>
            </w:pPr>
            <w:r>
              <w:t>147 Face to Face</w:t>
            </w:r>
          </w:p>
          <w:p w:rsidR="005C73F5" w:rsidRDefault="005C73F5" w:rsidP="006E7B15">
            <w:pPr>
              <w:pStyle w:val="ListParagraph"/>
              <w:numPr>
                <w:ilvl w:val="0"/>
                <w:numId w:val="35"/>
              </w:numPr>
            </w:pPr>
            <w:r>
              <w:t>.026% Applied to Live</w:t>
            </w:r>
          </w:p>
          <w:p w:rsidR="005C73F5" w:rsidRDefault="005C73F5" w:rsidP="005C73F5"/>
          <w:p w:rsidR="005C73F5" w:rsidRPr="006E7B15" w:rsidRDefault="005C73F5" w:rsidP="005C73F5">
            <w:pPr>
              <w:rPr>
                <w:b/>
              </w:rPr>
            </w:pPr>
            <w:r w:rsidRPr="006E7B15">
              <w:rPr>
                <w:b/>
              </w:rPr>
              <w:t>Evaluation:</w:t>
            </w:r>
          </w:p>
          <w:p w:rsidR="005C73F5" w:rsidRDefault="005C73F5" w:rsidP="005C73F5">
            <w:r>
              <w:t>Very strong effort, hard work and consistency resulted in a strong close to the quarter making up for a slow start. Brute force effort.</w:t>
            </w:r>
          </w:p>
          <w:p w:rsidR="005C73F5" w:rsidRDefault="005C73F5" w:rsidP="005C73F5"/>
          <w:p w:rsidR="005C73F5" w:rsidRDefault="005C73F5" w:rsidP="005C73F5">
            <w:r>
              <w:t>Ratio</w:t>
            </w:r>
            <w:r>
              <w:t xml:space="preserve"> of Technical phone screens converting to live interviews and Offers to hires will be the main focus of improvement for Q2.  </w:t>
            </w:r>
          </w:p>
          <w:p w:rsidR="00CC3E36" w:rsidRDefault="00CC3E36" w:rsidP="007F5BE5">
            <w:pPr>
              <w:rPr>
                <w:rFonts w:ascii="Segoe UI Symbol" w:eastAsia="MS Gothic" w:hAnsi="Segoe UI Symbol" w:cs="Segoe UI Symbol"/>
                <w:sz w:val="18"/>
                <w:szCs w:val="18"/>
              </w:rPr>
            </w:pPr>
          </w:p>
          <w:p w:rsidR="00CC3E36" w:rsidRDefault="00CC3E36" w:rsidP="007F5BE5">
            <w:pPr>
              <w:rPr>
                <w:rFonts w:ascii="Segoe UI Symbol" w:eastAsia="MS Gothic" w:hAnsi="Segoe UI Symbol" w:cs="Segoe UI Symbol"/>
                <w:sz w:val="18"/>
                <w:szCs w:val="18"/>
              </w:rPr>
            </w:pPr>
            <w:r>
              <w:rPr>
                <w:rFonts w:ascii="Segoe UI Symbol" w:eastAsia="MS Gothic" w:hAnsi="Segoe UI Symbol" w:cs="Segoe UI Symbol"/>
                <w:sz w:val="18"/>
                <w:szCs w:val="18"/>
              </w:rPr>
              <w:t>Andy Response:</w:t>
            </w:r>
          </w:p>
          <w:p w:rsidR="00CC3E36" w:rsidRPr="005F2D2B" w:rsidRDefault="00CC3E36" w:rsidP="00E14FCD">
            <w:pPr>
              <w:rPr>
                <w:rFonts w:cs="Tahoma"/>
                <w:sz w:val="18"/>
                <w:szCs w:val="18"/>
              </w:rPr>
            </w:pPr>
          </w:p>
        </w:tc>
      </w:tr>
      <w:tr w:rsidR="00CC3E36" w:rsidRPr="005F2D2B" w:rsidTr="00E14FCD">
        <w:trPr>
          <w:trHeight w:val="206"/>
          <w:jc w:val="center"/>
        </w:trPr>
        <w:tc>
          <w:tcPr>
            <w:tcW w:w="10512" w:type="dxa"/>
          </w:tcPr>
          <w:p w:rsidR="00CC3E36" w:rsidRPr="005F2D2B" w:rsidRDefault="00CC3E36" w:rsidP="007F5BE5">
            <w:pPr>
              <w:rPr>
                <w:rFonts w:cs="Tahoma"/>
                <w:b/>
                <w:sz w:val="18"/>
                <w:szCs w:val="18"/>
              </w:rPr>
            </w:pPr>
            <w:r>
              <w:rPr>
                <w:rFonts w:cs="Tahoma"/>
                <w:b/>
                <w:sz w:val="18"/>
                <w:szCs w:val="18"/>
              </w:rPr>
              <w:t>What are you goals this quarter?</w:t>
            </w:r>
          </w:p>
        </w:tc>
      </w:tr>
      <w:tr w:rsidR="00E14FCD" w:rsidRPr="005F2D2B" w:rsidTr="00E14FCD">
        <w:trPr>
          <w:trHeight w:val="971"/>
          <w:jc w:val="center"/>
        </w:trPr>
        <w:tc>
          <w:tcPr>
            <w:tcW w:w="10512" w:type="dxa"/>
          </w:tcPr>
          <w:p w:rsidR="00E14FCD" w:rsidRDefault="002F4180" w:rsidP="00E14FCD">
            <w:pPr>
              <w:rPr>
                <w:rFonts w:ascii="Segoe UI Symbol" w:eastAsia="MS Gothic" w:hAnsi="Segoe UI Symbol" w:cs="Segoe UI Symbol"/>
                <w:sz w:val="18"/>
                <w:szCs w:val="18"/>
              </w:rPr>
            </w:pPr>
            <w:r>
              <w:rPr>
                <w:rFonts w:ascii="Segoe UI Symbol" w:eastAsia="MS Gothic" w:hAnsi="Segoe UI Symbol" w:cs="Segoe UI Symbol"/>
                <w:sz w:val="18"/>
                <w:szCs w:val="18"/>
              </w:rPr>
              <w:t xml:space="preserve">Rick </w:t>
            </w:r>
            <w:r w:rsidR="00E14FCD">
              <w:rPr>
                <w:rFonts w:ascii="Segoe UI Symbol" w:eastAsia="MS Gothic" w:hAnsi="Segoe UI Symbol" w:cs="Segoe UI Symbol"/>
                <w:sz w:val="18"/>
                <w:szCs w:val="18"/>
              </w:rPr>
              <w:t>Response:</w:t>
            </w:r>
          </w:p>
          <w:p w:rsidR="005C73F5" w:rsidRDefault="005C73F5" w:rsidP="00E14FCD">
            <w:pPr>
              <w:rPr>
                <w:rFonts w:ascii="Segoe UI Symbol" w:eastAsia="MS Gothic" w:hAnsi="Segoe UI Symbol" w:cs="Segoe UI Symbol"/>
                <w:sz w:val="18"/>
                <w:szCs w:val="18"/>
              </w:rPr>
            </w:pPr>
          </w:p>
          <w:p w:rsidR="005C73F5" w:rsidRDefault="006E7B15" w:rsidP="006E7B15">
            <w:pPr>
              <w:pStyle w:val="ListParagraph"/>
              <w:numPr>
                <w:ilvl w:val="0"/>
                <w:numId w:val="33"/>
              </w:numPr>
            </w:pPr>
            <w:r>
              <w:t>Q1 S</w:t>
            </w:r>
            <w:r w:rsidR="005C73F5">
              <w:t>trong emphasis on “numbers”</w:t>
            </w:r>
          </w:p>
          <w:p w:rsidR="005C73F5" w:rsidRDefault="005C73F5" w:rsidP="006E7B15">
            <w:pPr>
              <w:pStyle w:val="ListParagraph"/>
              <w:numPr>
                <w:ilvl w:val="0"/>
                <w:numId w:val="33"/>
              </w:numPr>
            </w:pPr>
            <w:r>
              <w:t xml:space="preserve">Q2 </w:t>
            </w:r>
            <w:r w:rsidR="006E7B15">
              <w:t>Q</w:t>
            </w:r>
            <w:r>
              <w:t>uality of candidate, working smarter, being more confident in ability to recruit and less “needy” with offers.</w:t>
            </w:r>
          </w:p>
          <w:p w:rsidR="005C73F5" w:rsidRDefault="005C73F5" w:rsidP="005C73F5"/>
          <w:p w:rsidR="005C73F5" w:rsidRDefault="005C73F5" w:rsidP="005C73F5">
            <w:r>
              <w:t>Q2 Goal VS Q1 Actual-Metrics:</w:t>
            </w:r>
          </w:p>
          <w:p w:rsidR="005C73F5" w:rsidRDefault="006E7B15" w:rsidP="005C73F5">
            <w:r>
              <w:t>___________________________________________________________________________________________________________________</w:t>
            </w:r>
          </w:p>
          <w:p w:rsidR="005C73F5" w:rsidRDefault="005C73F5" w:rsidP="005C73F5">
            <w:r>
              <w:t>Interviews:</w:t>
            </w:r>
          </w:p>
          <w:p w:rsidR="006E7B15" w:rsidRDefault="006E7B15" w:rsidP="005C73F5"/>
          <w:p w:rsidR="005C73F5" w:rsidRDefault="005C73F5" w:rsidP="005C73F5">
            <w:r>
              <w:t>Engineering:</w:t>
            </w:r>
          </w:p>
          <w:p w:rsidR="005C73F5" w:rsidRDefault="005C73F5" w:rsidP="005C73F5">
            <w:pPr>
              <w:pStyle w:val="ListParagraph"/>
              <w:numPr>
                <w:ilvl w:val="0"/>
                <w:numId w:val="24"/>
              </w:numPr>
            </w:pPr>
            <w:r>
              <w:t>10-20 Phone Screens Max Weekly</w:t>
            </w:r>
          </w:p>
          <w:p w:rsidR="005C73F5" w:rsidRDefault="005C73F5" w:rsidP="005C73F5">
            <w:pPr>
              <w:pStyle w:val="ListParagraph"/>
              <w:numPr>
                <w:ilvl w:val="0"/>
                <w:numId w:val="24"/>
              </w:numPr>
            </w:pPr>
            <w:r>
              <w:t>5-10 Lives Max Weekly</w:t>
            </w:r>
          </w:p>
          <w:p w:rsidR="005C73F5" w:rsidRDefault="005C73F5" w:rsidP="005C73F5">
            <w:pPr>
              <w:pStyle w:val="ListParagraph"/>
              <w:numPr>
                <w:ilvl w:val="0"/>
                <w:numId w:val="24"/>
              </w:numPr>
            </w:pPr>
            <w:r>
              <w:t>2-3 Hires a month</w:t>
            </w:r>
          </w:p>
          <w:p w:rsidR="005C73F5" w:rsidRDefault="005C73F5" w:rsidP="005C73F5">
            <w:r>
              <w:t>Web:</w:t>
            </w:r>
          </w:p>
          <w:p w:rsidR="005C73F5" w:rsidRDefault="005C73F5" w:rsidP="005C73F5">
            <w:pPr>
              <w:pStyle w:val="ListParagraph"/>
              <w:numPr>
                <w:ilvl w:val="0"/>
                <w:numId w:val="25"/>
              </w:numPr>
            </w:pPr>
            <w:r>
              <w:t>10 phone interviews</w:t>
            </w:r>
          </w:p>
          <w:p w:rsidR="005C73F5" w:rsidRDefault="005C73F5" w:rsidP="005C73F5">
            <w:pPr>
              <w:pStyle w:val="ListParagraph"/>
              <w:numPr>
                <w:ilvl w:val="0"/>
                <w:numId w:val="25"/>
              </w:numPr>
            </w:pPr>
            <w:r>
              <w:t>5 Lives Max a week</w:t>
            </w:r>
          </w:p>
          <w:p w:rsidR="005C73F5" w:rsidRDefault="005C73F5" w:rsidP="005C73F5">
            <w:pPr>
              <w:pStyle w:val="ListParagraph"/>
              <w:numPr>
                <w:ilvl w:val="0"/>
                <w:numId w:val="25"/>
              </w:numPr>
            </w:pPr>
            <w:r>
              <w:t>2-3 Hires a month</w:t>
            </w:r>
          </w:p>
          <w:p w:rsidR="005C73F5" w:rsidRDefault="005C73F5" w:rsidP="005C73F5">
            <w:r>
              <w:t>Other:</w:t>
            </w:r>
          </w:p>
          <w:p w:rsidR="005C73F5" w:rsidRDefault="005C73F5" w:rsidP="005C73F5">
            <w:pPr>
              <w:pStyle w:val="ListParagraph"/>
              <w:numPr>
                <w:ilvl w:val="0"/>
                <w:numId w:val="26"/>
              </w:numPr>
            </w:pPr>
            <w:r>
              <w:t>10-20 Phone interviews</w:t>
            </w:r>
          </w:p>
          <w:p w:rsidR="005C73F5" w:rsidRDefault="005C73F5" w:rsidP="005C73F5">
            <w:pPr>
              <w:pStyle w:val="ListParagraph"/>
              <w:numPr>
                <w:ilvl w:val="0"/>
                <w:numId w:val="26"/>
              </w:numPr>
            </w:pPr>
            <w:r>
              <w:t>10 Lives</w:t>
            </w:r>
          </w:p>
          <w:p w:rsidR="005C73F5" w:rsidRDefault="005C73F5" w:rsidP="005C73F5">
            <w:pPr>
              <w:pStyle w:val="ListParagraph"/>
              <w:numPr>
                <w:ilvl w:val="0"/>
                <w:numId w:val="26"/>
              </w:numPr>
            </w:pPr>
            <w:r>
              <w:t>2-3 hires a month</w:t>
            </w:r>
          </w:p>
          <w:p w:rsidR="006E7B15" w:rsidRDefault="006E7B15" w:rsidP="005C73F5">
            <w:r>
              <w:t>___________________________________________________________________________________________________________________</w:t>
            </w:r>
          </w:p>
          <w:p w:rsidR="005C73F5" w:rsidRDefault="005C73F5" w:rsidP="005C73F5">
            <w:r>
              <w:t>Hires</w:t>
            </w:r>
          </w:p>
          <w:p w:rsidR="005C73F5" w:rsidRDefault="005C73F5" w:rsidP="005C73F5">
            <w:pPr>
              <w:pStyle w:val="ListParagraph"/>
              <w:numPr>
                <w:ilvl w:val="0"/>
                <w:numId w:val="26"/>
              </w:numPr>
            </w:pPr>
            <w:r>
              <w:t>27 Q2</w:t>
            </w:r>
          </w:p>
          <w:p w:rsidR="005C73F5" w:rsidRDefault="005C73F5" w:rsidP="005C73F5">
            <w:pPr>
              <w:pStyle w:val="ListParagraph"/>
              <w:numPr>
                <w:ilvl w:val="0"/>
                <w:numId w:val="26"/>
              </w:numPr>
            </w:pPr>
            <w:r>
              <w:t>9 a month</w:t>
            </w:r>
          </w:p>
          <w:p w:rsidR="005C73F5" w:rsidRDefault="005C73F5" w:rsidP="005C73F5">
            <w:r>
              <w:t>Pipeline</w:t>
            </w:r>
          </w:p>
          <w:p w:rsidR="005C73F5" w:rsidRDefault="005C73F5" w:rsidP="005C73F5">
            <w:pPr>
              <w:pStyle w:val="ListParagraph"/>
              <w:numPr>
                <w:ilvl w:val="0"/>
                <w:numId w:val="26"/>
              </w:numPr>
            </w:pPr>
            <w:r>
              <w:t>5% Applied to Live Ratio</w:t>
            </w:r>
          </w:p>
          <w:p w:rsidR="006E7B15" w:rsidRDefault="006E7B15" w:rsidP="005C73F5"/>
          <w:p w:rsidR="005C73F5" w:rsidRDefault="005C73F5" w:rsidP="005C73F5">
            <w:r>
              <w:t>Time to Hire</w:t>
            </w:r>
          </w:p>
          <w:p w:rsidR="005C73F5" w:rsidRDefault="005C73F5" w:rsidP="005C73F5">
            <w:pPr>
              <w:pStyle w:val="ListParagraph"/>
              <w:numPr>
                <w:ilvl w:val="0"/>
                <w:numId w:val="26"/>
              </w:numPr>
            </w:pPr>
            <w:r>
              <w:t>42 Day’s avg.</w:t>
            </w:r>
          </w:p>
          <w:p w:rsidR="005C73F5" w:rsidRDefault="005C73F5" w:rsidP="006E7B15">
            <w:r>
              <w:t>Conversion Rate</w:t>
            </w:r>
          </w:p>
          <w:p w:rsidR="006E7B15" w:rsidRDefault="005C73F5" w:rsidP="005C73F5">
            <w:pPr>
              <w:pStyle w:val="ListParagraph"/>
              <w:numPr>
                <w:ilvl w:val="0"/>
                <w:numId w:val="26"/>
              </w:numPr>
            </w:pPr>
            <w:r>
              <w:t>90% Conversion Rate</w:t>
            </w:r>
          </w:p>
          <w:p w:rsidR="005C73F5" w:rsidRDefault="005C73F5" w:rsidP="005C73F5">
            <w:r>
              <w:t>Individual:</w:t>
            </w:r>
          </w:p>
          <w:p w:rsidR="00E14FCD" w:rsidRPr="007F7D7B" w:rsidRDefault="005C73F5" w:rsidP="007F7D7B">
            <w:pPr>
              <w:pStyle w:val="ListParagraph"/>
              <w:numPr>
                <w:ilvl w:val="0"/>
                <w:numId w:val="30"/>
              </w:numPr>
              <w:rPr>
                <w:rFonts w:ascii="Segoe UI Symbol" w:eastAsia="MS Gothic" w:hAnsi="Segoe UI Symbol" w:cs="Segoe UI Symbol"/>
                <w:sz w:val="18"/>
                <w:szCs w:val="18"/>
              </w:rPr>
            </w:pPr>
            <w:r w:rsidRPr="007F7D7B">
              <w:rPr>
                <w:rFonts w:ascii="Segoe UI Symbol" w:eastAsia="MS Gothic" w:hAnsi="Segoe UI Symbol" w:cs="Segoe UI Symbol"/>
                <w:sz w:val="18"/>
                <w:szCs w:val="18"/>
              </w:rPr>
              <w:lastRenderedPageBreak/>
              <w:t>Manage team to quarterly metrics</w:t>
            </w:r>
            <w:r w:rsidR="007F7D7B">
              <w:rPr>
                <w:rFonts w:ascii="Segoe UI Symbol" w:eastAsia="MS Gothic" w:hAnsi="Segoe UI Symbol" w:cs="Segoe UI Symbol"/>
                <w:sz w:val="18"/>
                <w:szCs w:val="18"/>
              </w:rPr>
              <w:t>, achieve team quarterly goals</w:t>
            </w:r>
          </w:p>
          <w:p w:rsidR="005C73F5" w:rsidRPr="007F7D7B" w:rsidRDefault="005C73F5" w:rsidP="007F7D7B">
            <w:pPr>
              <w:pStyle w:val="ListParagraph"/>
              <w:numPr>
                <w:ilvl w:val="0"/>
                <w:numId w:val="30"/>
              </w:numPr>
              <w:rPr>
                <w:rFonts w:ascii="Segoe UI Symbol" w:eastAsia="MS Gothic" w:hAnsi="Segoe UI Symbol" w:cs="Segoe UI Symbol"/>
                <w:sz w:val="18"/>
                <w:szCs w:val="18"/>
              </w:rPr>
            </w:pPr>
            <w:r w:rsidRPr="007F7D7B">
              <w:rPr>
                <w:rFonts w:ascii="Segoe UI Symbol" w:eastAsia="MS Gothic" w:hAnsi="Segoe UI Symbol" w:cs="Segoe UI Symbol"/>
                <w:sz w:val="18"/>
                <w:szCs w:val="18"/>
              </w:rPr>
              <w:t>Grow confidence, skill set of team to better manage and control candidates through process</w:t>
            </w:r>
            <w:r w:rsidR="007F7D7B">
              <w:rPr>
                <w:rFonts w:ascii="Segoe UI Symbol" w:eastAsia="MS Gothic" w:hAnsi="Segoe UI Symbol" w:cs="Segoe UI Symbol"/>
                <w:sz w:val="18"/>
                <w:szCs w:val="18"/>
              </w:rPr>
              <w:t xml:space="preserve"> and offer</w:t>
            </w:r>
          </w:p>
          <w:p w:rsidR="007F7D7B" w:rsidRDefault="007F7D7B" w:rsidP="007F7D7B">
            <w:pPr>
              <w:pStyle w:val="ListParagraph"/>
              <w:numPr>
                <w:ilvl w:val="0"/>
                <w:numId w:val="30"/>
              </w:numPr>
              <w:rPr>
                <w:rFonts w:ascii="Segoe UI Symbol" w:eastAsia="MS Gothic" w:hAnsi="Segoe UI Symbol" w:cs="Segoe UI Symbol"/>
                <w:sz w:val="18"/>
                <w:szCs w:val="18"/>
              </w:rPr>
            </w:pPr>
            <w:r w:rsidRPr="007F7D7B">
              <w:rPr>
                <w:rFonts w:ascii="Segoe UI Symbol" w:eastAsia="MS Gothic" w:hAnsi="Segoe UI Symbol" w:cs="Segoe UI Symbol"/>
                <w:sz w:val="18"/>
                <w:szCs w:val="18"/>
              </w:rPr>
              <w:t xml:space="preserve">Lead by example of working smart and upholding </w:t>
            </w:r>
            <w:proofErr w:type="spellStart"/>
            <w:r w:rsidRPr="007F7D7B">
              <w:rPr>
                <w:rFonts w:ascii="Segoe UI Symbol" w:eastAsia="MS Gothic" w:hAnsi="Segoe UI Symbol" w:cs="Segoe UI Symbol"/>
                <w:sz w:val="18"/>
                <w:szCs w:val="18"/>
              </w:rPr>
              <w:t>Roblox</w:t>
            </w:r>
            <w:proofErr w:type="spellEnd"/>
            <w:r w:rsidRPr="007F7D7B">
              <w:rPr>
                <w:rFonts w:ascii="Segoe UI Symbol" w:eastAsia="MS Gothic" w:hAnsi="Segoe UI Symbol" w:cs="Segoe UI Symbol"/>
                <w:sz w:val="18"/>
                <w:szCs w:val="18"/>
              </w:rPr>
              <w:t xml:space="preserve"> core values</w:t>
            </w:r>
          </w:p>
          <w:p w:rsidR="007F7D7B" w:rsidRPr="007F7D7B" w:rsidRDefault="007F7D7B" w:rsidP="007F7D7B">
            <w:pPr>
              <w:pStyle w:val="ListParagraph"/>
              <w:numPr>
                <w:ilvl w:val="0"/>
                <w:numId w:val="30"/>
              </w:numPr>
              <w:rPr>
                <w:rFonts w:ascii="Segoe UI Symbol" w:eastAsia="MS Gothic" w:hAnsi="Segoe UI Symbol" w:cs="Segoe UI Symbol"/>
                <w:sz w:val="18"/>
                <w:szCs w:val="18"/>
              </w:rPr>
            </w:pPr>
            <w:r>
              <w:rPr>
                <w:rFonts w:ascii="Segoe UI Symbol" w:eastAsia="MS Gothic" w:hAnsi="Segoe UI Symbol" w:cs="Segoe UI Symbol"/>
                <w:sz w:val="18"/>
                <w:szCs w:val="18"/>
              </w:rPr>
              <w:t>Establish and Document Comp., Hiring, Internal Referral Process</w:t>
            </w:r>
          </w:p>
          <w:p w:rsidR="007F7D7B" w:rsidRPr="007F7D7B" w:rsidRDefault="007F7D7B" w:rsidP="007F7D7B">
            <w:pPr>
              <w:pStyle w:val="ListParagraph"/>
              <w:numPr>
                <w:ilvl w:val="0"/>
                <w:numId w:val="30"/>
              </w:numPr>
              <w:rPr>
                <w:rFonts w:ascii="Segoe UI Symbol" w:eastAsia="MS Gothic" w:hAnsi="Segoe UI Symbol" w:cs="Segoe UI Symbol"/>
                <w:sz w:val="18"/>
                <w:szCs w:val="18"/>
              </w:rPr>
            </w:pPr>
            <w:r w:rsidRPr="007F7D7B">
              <w:rPr>
                <w:rFonts w:ascii="Segoe UI Symbol" w:eastAsia="MS Gothic" w:hAnsi="Segoe UI Symbol" w:cs="Segoe UI Symbol"/>
                <w:sz w:val="18"/>
                <w:szCs w:val="18"/>
              </w:rPr>
              <w:t>Implement Hiring manager and team interview training quarterly brown bag</w:t>
            </w:r>
          </w:p>
          <w:p w:rsidR="007F7D7B" w:rsidRDefault="007F7D7B" w:rsidP="007F7D7B">
            <w:pPr>
              <w:pStyle w:val="ListParagraph"/>
              <w:numPr>
                <w:ilvl w:val="0"/>
                <w:numId w:val="30"/>
              </w:numPr>
              <w:rPr>
                <w:rFonts w:ascii="Segoe UI Symbol" w:eastAsia="MS Gothic" w:hAnsi="Segoe UI Symbol" w:cs="Segoe UI Symbol"/>
                <w:sz w:val="18"/>
                <w:szCs w:val="18"/>
              </w:rPr>
            </w:pPr>
            <w:r w:rsidRPr="007F7D7B">
              <w:rPr>
                <w:rFonts w:ascii="Segoe UI Symbol" w:eastAsia="MS Gothic" w:hAnsi="Segoe UI Symbol" w:cs="Segoe UI Symbol"/>
                <w:sz w:val="18"/>
                <w:szCs w:val="18"/>
              </w:rPr>
              <w:t>Customize Greenhouse with Recruiters and Hiring Managers to focus interview objective</w:t>
            </w:r>
          </w:p>
          <w:p w:rsidR="007F7D7B" w:rsidRDefault="007F7D7B" w:rsidP="007F7D7B">
            <w:pPr>
              <w:pStyle w:val="ListParagraph"/>
              <w:numPr>
                <w:ilvl w:val="0"/>
                <w:numId w:val="30"/>
              </w:numPr>
              <w:rPr>
                <w:rFonts w:ascii="Segoe UI Symbol" w:eastAsia="MS Gothic" w:hAnsi="Segoe UI Symbol" w:cs="Segoe UI Symbol"/>
                <w:sz w:val="18"/>
                <w:szCs w:val="18"/>
              </w:rPr>
            </w:pPr>
            <w:r>
              <w:rPr>
                <w:rFonts w:ascii="Segoe UI Symbol" w:eastAsia="MS Gothic" w:hAnsi="Segoe UI Symbol" w:cs="Segoe UI Symbol"/>
                <w:sz w:val="18"/>
                <w:szCs w:val="18"/>
              </w:rPr>
              <w:t>Close quarter with a clearly defined interview process and methodology per department</w:t>
            </w:r>
          </w:p>
          <w:p w:rsidR="007F7D7B" w:rsidRPr="007F7D7B" w:rsidRDefault="007F7D7B" w:rsidP="007F7D7B">
            <w:pPr>
              <w:pStyle w:val="ListParagraph"/>
              <w:numPr>
                <w:ilvl w:val="0"/>
                <w:numId w:val="30"/>
              </w:numPr>
              <w:rPr>
                <w:rFonts w:ascii="Segoe UI Symbol" w:eastAsia="MS Gothic" w:hAnsi="Segoe UI Symbol" w:cs="Segoe UI Symbol"/>
                <w:sz w:val="18"/>
                <w:szCs w:val="18"/>
              </w:rPr>
            </w:pPr>
            <w:r>
              <w:rPr>
                <w:rFonts w:ascii="Segoe UI Symbol" w:eastAsia="MS Gothic" w:hAnsi="Segoe UI Symbol" w:cs="Segoe UI Symbol"/>
                <w:sz w:val="18"/>
                <w:szCs w:val="18"/>
              </w:rPr>
              <w:t>Establish strong Internal Referral foundation</w:t>
            </w:r>
          </w:p>
          <w:p w:rsidR="00E14FCD" w:rsidRDefault="00E14FCD" w:rsidP="00E14FCD">
            <w:pPr>
              <w:rPr>
                <w:rFonts w:ascii="Segoe UI Symbol" w:eastAsia="MS Gothic" w:hAnsi="Segoe UI Symbol" w:cs="Segoe UI Symbol"/>
                <w:sz w:val="18"/>
                <w:szCs w:val="18"/>
              </w:rPr>
            </w:pPr>
            <w:r>
              <w:rPr>
                <w:rFonts w:ascii="Segoe UI Symbol" w:eastAsia="MS Gothic" w:hAnsi="Segoe UI Symbol" w:cs="Segoe UI Symbol"/>
                <w:sz w:val="18"/>
                <w:szCs w:val="18"/>
              </w:rPr>
              <w:t>Andy Response:</w:t>
            </w:r>
          </w:p>
          <w:p w:rsidR="00E14FCD" w:rsidRPr="005F2D2B" w:rsidRDefault="00E14FCD" w:rsidP="00E14FCD">
            <w:pPr>
              <w:rPr>
                <w:rFonts w:cs="Tahoma"/>
                <w:sz w:val="18"/>
                <w:szCs w:val="18"/>
              </w:rPr>
            </w:pPr>
          </w:p>
        </w:tc>
      </w:tr>
      <w:tr w:rsidR="00CC3E36" w:rsidRPr="005F2D2B" w:rsidTr="00E14FCD">
        <w:trPr>
          <w:trHeight w:val="197"/>
          <w:jc w:val="center"/>
        </w:trPr>
        <w:tc>
          <w:tcPr>
            <w:tcW w:w="10512" w:type="dxa"/>
          </w:tcPr>
          <w:p w:rsidR="00CC3E36" w:rsidRPr="005F2D2B" w:rsidRDefault="00CC3E36" w:rsidP="007F5BE5">
            <w:pPr>
              <w:rPr>
                <w:rFonts w:cs="Tahoma"/>
                <w:b/>
                <w:sz w:val="18"/>
                <w:szCs w:val="18"/>
              </w:rPr>
            </w:pPr>
            <w:r>
              <w:rPr>
                <w:rFonts w:cs="Tahoma"/>
                <w:b/>
                <w:sz w:val="18"/>
                <w:szCs w:val="18"/>
              </w:rPr>
              <w:lastRenderedPageBreak/>
              <w:t>What are your longer term goals?</w:t>
            </w:r>
          </w:p>
        </w:tc>
      </w:tr>
      <w:tr w:rsidR="00E14FCD" w:rsidRPr="005F2D2B" w:rsidTr="00E14FCD">
        <w:trPr>
          <w:trHeight w:val="971"/>
          <w:jc w:val="center"/>
        </w:trPr>
        <w:tc>
          <w:tcPr>
            <w:tcW w:w="10512" w:type="dxa"/>
          </w:tcPr>
          <w:p w:rsidR="00E14FCD" w:rsidRPr="006E7B15" w:rsidRDefault="002F4180" w:rsidP="006E7B15">
            <w:pPr>
              <w:rPr>
                <w:rFonts w:ascii="Segoe UI Symbol" w:eastAsia="MS Gothic" w:hAnsi="Segoe UI Symbol" w:cs="Segoe UI Symbol"/>
                <w:sz w:val="18"/>
                <w:szCs w:val="18"/>
              </w:rPr>
            </w:pPr>
            <w:r w:rsidRPr="006E7B15">
              <w:rPr>
                <w:rFonts w:ascii="Segoe UI Symbol" w:eastAsia="MS Gothic" w:hAnsi="Segoe UI Symbol" w:cs="Segoe UI Symbol"/>
                <w:sz w:val="18"/>
                <w:szCs w:val="18"/>
              </w:rPr>
              <w:t xml:space="preserve">Rick </w:t>
            </w:r>
            <w:r w:rsidR="00E14FCD" w:rsidRPr="006E7B15">
              <w:rPr>
                <w:rFonts w:ascii="Segoe UI Symbol" w:eastAsia="MS Gothic" w:hAnsi="Segoe UI Symbol" w:cs="Segoe UI Symbol"/>
                <w:sz w:val="18"/>
                <w:szCs w:val="18"/>
              </w:rPr>
              <w:t>Response:</w:t>
            </w:r>
          </w:p>
          <w:p w:rsidR="00E14FCD" w:rsidRPr="006E7B15" w:rsidRDefault="007F7D7B" w:rsidP="006E7B15">
            <w:pPr>
              <w:pStyle w:val="ListParagraph"/>
              <w:numPr>
                <w:ilvl w:val="0"/>
                <w:numId w:val="32"/>
              </w:numPr>
              <w:rPr>
                <w:rFonts w:ascii="Segoe UI Symbol" w:eastAsia="MS Gothic" w:hAnsi="Segoe UI Symbol" w:cs="Segoe UI Symbol"/>
                <w:sz w:val="18"/>
                <w:szCs w:val="18"/>
              </w:rPr>
            </w:pPr>
            <w:r w:rsidRPr="006E7B15">
              <w:rPr>
                <w:rFonts w:ascii="Segoe UI Symbol" w:eastAsia="MS Gothic" w:hAnsi="Segoe UI Symbol" w:cs="Segoe UI Symbol"/>
                <w:sz w:val="18"/>
                <w:szCs w:val="18"/>
              </w:rPr>
              <w:t xml:space="preserve">Drive best in class recruiting organization at </w:t>
            </w:r>
            <w:proofErr w:type="spellStart"/>
            <w:r w:rsidRPr="006E7B15">
              <w:rPr>
                <w:rFonts w:ascii="Segoe UI Symbol" w:eastAsia="MS Gothic" w:hAnsi="Segoe UI Symbol" w:cs="Segoe UI Symbol"/>
                <w:sz w:val="18"/>
                <w:szCs w:val="18"/>
              </w:rPr>
              <w:t>Roblox</w:t>
            </w:r>
            <w:proofErr w:type="spellEnd"/>
          </w:p>
          <w:p w:rsidR="007F7D7B" w:rsidRPr="006E7B15" w:rsidRDefault="007F7D7B" w:rsidP="006E7B15">
            <w:pPr>
              <w:pStyle w:val="ListParagraph"/>
              <w:numPr>
                <w:ilvl w:val="0"/>
                <w:numId w:val="32"/>
              </w:numPr>
              <w:rPr>
                <w:rFonts w:ascii="Segoe UI Symbol" w:eastAsia="MS Gothic" w:hAnsi="Segoe UI Symbol" w:cs="Segoe UI Symbol"/>
                <w:sz w:val="18"/>
                <w:szCs w:val="18"/>
              </w:rPr>
            </w:pPr>
            <w:r w:rsidRPr="006E7B15">
              <w:rPr>
                <w:rFonts w:ascii="Segoe UI Symbol" w:eastAsia="MS Gothic" w:hAnsi="Segoe UI Symbol" w:cs="Segoe UI Symbol"/>
                <w:sz w:val="18"/>
                <w:szCs w:val="18"/>
              </w:rPr>
              <w:t xml:space="preserve">Establish recruiting as key player in </w:t>
            </w:r>
            <w:proofErr w:type="spellStart"/>
            <w:r w:rsidRPr="006E7B15">
              <w:rPr>
                <w:rFonts w:ascii="Segoe UI Symbol" w:eastAsia="MS Gothic" w:hAnsi="Segoe UI Symbol" w:cs="Segoe UI Symbol"/>
                <w:sz w:val="18"/>
                <w:szCs w:val="18"/>
              </w:rPr>
              <w:t>Roblox</w:t>
            </w:r>
            <w:proofErr w:type="spellEnd"/>
            <w:r w:rsidRPr="006E7B15">
              <w:rPr>
                <w:rFonts w:ascii="Segoe UI Symbol" w:eastAsia="MS Gothic" w:hAnsi="Segoe UI Symbol" w:cs="Segoe UI Symbol"/>
                <w:sz w:val="18"/>
                <w:szCs w:val="18"/>
              </w:rPr>
              <w:t xml:space="preserve"> growth-success with high functioning, ever evolving, effective recruiting organization</w:t>
            </w:r>
          </w:p>
          <w:p w:rsidR="007F7D7B" w:rsidRPr="006E7B15" w:rsidRDefault="007F7D7B" w:rsidP="006E7B15">
            <w:pPr>
              <w:pStyle w:val="ListParagraph"/>
              <w:numPr>
                <w:ilvl w:val="0"/>
                <w:numId w:val="32"/>
              </w:numPr>
              <w:rPr>
                <w:rFonts w:ascii="Segoe UI Symbol" w:eastAsia="MS Gothic" w:hAnsi="Segoe UI Symbol" w:cs="Segoe UI Symbol"/>
                <w:sz w:val="18"/>
                <w:szCs w:val="18"/>
              </w:rPr>
            </w:pPr>
            <w:r w:rsidRPr="006E7B15">
              <w:rPr>
                <w:rFonts w:ascii="Segoe UI Symbol" w:eastAsia="MS Gothic" w:hAnsi="Segoe UI Symbol" w:cs="Segoe UI Symbol"/>
                <w:sz w:val="18"/>
                <w:szCs w:val="18"/>
              </w:rPr>
              <w:t xml:space="preserve">Learn, grow and evolve to become </w:t>
            </w:r>
            <w:proofErr w:type="spellStart"/>
            <w:r w:rsidRPr="006E7B15">
              <w:rPr>
                <w:rFonts w:ascii="Segoe UI Symbol" w:eastAsia="MS Gothic" w:hAnsi="Segoe UI Symbol" w:cs="Segoe UI Symbol"/>
                <w:sz w:val="18"/>
                <w:szCs w:val="18"/>
              </w:rPr>
              <w:t>Roblox</w:t>
            </w:r>
            <w:proofErr w:type="spellEnd"/>
            <w:r w:rsidRPr="006E7B15">
              <w:rPr>
                <w:rFonts w:ascii="Segoe UI Symbol" w:eastAsia="MS Gothic" w:hAnsi="Segoe UI Symbol" w:cs="Segoe UI Symbol"/>
                <w:sz w:val="18"/>
                <w:szCs w:val="18"/>
              </w:rPr>
              <w:t xml:space="preserve"> VP, Talent Acquisition-Programs through effective action and results</w:t>
            </w:r>
          </w:p>
          <w:p w:rsidR="007F7D7B" w:rsidRPr="006E7B15" w:rsidRDefault="007F7D7B" w:rsidP="006E7B15">
            <w:pPr>
              <w:pStyle w:val="ListParagraph"/>
              <w:numPr>
                <w:ilvl w:val="0"/>
                <w:numId w:val="32"/>
              </w:numPr>
              <w:rPr>
                <w:rFonts w:ascii="Segoe UI Symbol" w:eastAsia="MS Gothic" w:hAnsi="Segoe UI Symbol" w:cs="Segoe UI Symbol"/>
                <w:sz w:val="18"/>
                <w:szCs w:val="18"/>
              </w:rPr>
            </w:pPr>
            <w:r w:rsidRPr="006E7B15">
              <w:rPr>
                <w:rFonts w:ascii="Segoe UI Symbol" w:eastAsia="MS Gothic" w:hAnsi="Segoe UI Symbol" w:cs="Segoe UI Symbol"/>
                <w:sz w:val="18"/>
                <w:szCs w:val="18"/>
              </w:rPr>
              <w:t>Consistently establish recruiting team as top performers</w:t>
            </w:r>
          </w:p>
          <w:p w:rsidR="007F7D7B" w:rsidRPr="006E7B15" w:rsidRDefault="007F7D7B" w:rsidP="006E7B15">
            <w:pPr>
              <w:pStyle w:val="ListParagraph"/>
              <w:numPr>
                <w:ilvl w:val="0"/>
                <w:numId w:val="32"/>
              </w:numPr>
              <w:rPr>
                <w:rFonts w:ascii="Segoe UI Symbol" w:eastAsia="MS Gothic" w:hAnsi="Segoe UI Symbol" w:cs="Segoe UI Symbol"/>
                <w:sz w:val="18"/>
                <w:szCs w:val="18"/>
              </w:rPr>
            </w:pPr>
            <w:r w:rsidRPr="006E7B15">
              <w:rPr>
                <w:rFonts w:ascii="Segoe UI Symbol" w:eastAsia="MS Gothic" w:hAnsi="Segoe UI Symbol" w:cs="Segoe UI Symbol"/>
                <w:sz w:val="18"/>
                <w:szCs w:val="18"/>
              </w:rPr>
              <w:t xml:space="preserve">Consistently establish myself as </w:t>
            </w:r>
            <w:r w:rsidR="006E7B15" w:rsidRPr="006E7B15">
              <w:rPr>
                <w:rFonts w:ascii="Segoe UI Symbol" w:eastAsia="MS Gothic" w:hAnsi="Segoe UI Symbol" w:cs="Segoe UI Symbol"/>
                <w:sz w:val="18"/>
                <w:szCs w:val="18"/>
              </w:rPr>
              <w:t>company’s</w:t>
            </w:r>
            <w:r w:rsidRPr="006E7B15">
              <w:rPr>
                <w:rFonts w:ascii="Segoe UI Symbol" w:eastAsia="MS Gothic" w:hAnsi="Segoe UI Symbol" w:cs="Segoe UI Symbol"/>
                <w:sz w:val="18"/>
                <w:szCs w:val="18"/>
              </w:rPr>
              <w:t xml:space="preserve"> top performer</w:t>
            </w:r>
            <w:r w:rsidR="006E7B15" w:rsidRPr="006E7B15">
              <w:rPr>
                <w:rFonts w:ascii="Segoe UI Symbol" w:eastAsia="MS Gothic" w:hAnsi="Segoe UI Symbol" w:cs="Segoe UI Symbol"/>
                <w:sz w:val="18"/>
                <w:szCs w:val="18"/>
              </w:rPr>
              <w:t xml:space="preserve"> by way of the team’s success</w:t>
            </w:r>
          </w:p>
          <w:p w:rsidR="00E14FCD" w:rsidRPr="006E7B15" w:rsidRDefault="00E14FCD" w:rsidP="006E7B15">
            <w:pPr>
              <w:rPr>
                <w:rFonts w:ascii="Segoe UI Symbol" w:eastAsia="MS Gothic" w:hAnsi="Segoe UI Symbol" w:cs="Segoe UI Symbol"/>
                <w:sz w:val="18"/>
                <w:szCs w:val="18"/>
              </w:rPr>
            </w:pPr>
            <w:r w:rsidRPr="006E7B15">
              <w:rPr>
                <w:rFonts w:ascii="Segoe UI Symbol" w:eastAsia="MS Gothic" w:hAnsi="Segoe UI Symbol" w:cs="Segoe UI Symbol"/>
                <w:sz w:val="18"/>
                <w:szCs w:val="18"/>
              </w:rPr>
              <w:t>Andy Response:</w:t>
            </w:r>
          </w:p>
          <w:p w:rsidR="00E14FCD" w:rsidRPr="005F2D2B" w:rsidRDefault="00E14FCD" w:rsidP="00E14FCD">
            <w:pPr>
              <w:rPr>
                <w:rFonts w:cs="Tahoma"/>
                <w:sz w:val="18"/>
                <w:szCs w:val="18"/>
              </w:rPr>
            </w:pPr>
          </w:p>
        </w:tc>
      </w:tr>
    </w:tbl>
    <w:p w:rsidR="00FB18D1" w:rsidRPr="005F2D2B" w:rsidRDefault="00FB18D1" w:rsidP="000E713D">
      <w:pPr>
        <w:rPr>
          <w:rFonts w:cs="Tahoma"/>
          <w:b/>
          <w:sz w:val="18"/>
          <w:szCs w:val="18"/>
        </w:rPr>
      </w:pPr>
    </w:p>
    <w:p w:rsidR="00DF3EE4" w:rsidRDefault="00DF3EE4" w:rsidP="00490607">
      <w:pPr>
        <w:rPr>
          <w:rFonts w:cs="Tahoma"/>
          <w:b/>
          <w:sz w:val="18"/>
          <w:szCs w:val="18"/>
        </w:rPr>
      </w:pPr>
    </w:p>
    <w:p w:rsidR="004D25A6" w:rsidRPr="004D25A6" w:rsidRDefault="004D25A6" w:rsidP="004D25A6">
      <w:pPr>
        <w:tabs>
          <w:tab w:val="left" w:pos="2880"/>
          <w:tab w:val="left" w:pos="3600"/>
        </w:tabs>
        <w:rPr>
          <w:rFonts w:cs="Tahoma"/>
          <w:b/>
          <w:sz w:val="18"/>
          <w:szCs w:val="18"/>
        </w:rPr>
      </w:pPr>
      <w:r w:rsidRPr="004D25A6">
        <w:rPr>
          <w:rFonts w:cs="Tahoma"/>
          <w:b/>
          <w:sz w:val="18"/>
          <w:szCs w:val="18"/>
        </w:rPr>
        <w:t>VALUES</w:t>
      </w:r>
      <w:r>
        <w:rPr>
          <w:rFonts w:cs="Tahoma"/>
          <w:b/>
          <w:sz w:val="18"/>
          <w:szCs w:val="18"/>
        </w:rPr>
        <w:tab/>
        <w:t>Rank (5 best, 1 worst)</w:t>
      </w:r>
    </w:p>
    <w:p w:rsidR="004D25A6" w:rsidRDefault="004D25A6" w:rsidP="004D25A6">
      <w:pPr>
        <w:tabs>
          <w:tab w:val="left" w:pos="2880"/>
          <w:tab w:val="left" w:pos="3600"/>
        </w:tabs>
        <w:rPr>
          <w:rFonts w:cs="Tahoma"/>
          <w:sz w:val="18"/>
          <w:szCs w:val="18"/>
        </w:rPr>
      </w:pPr>
      <w:r>
        <w:rPr>
          <w:rFonts w:cs="Tahoma"/>
          <w:sz w:val="18"/>
          <w:szCs w:val="18"/>
        </w:rPr>
        <w:tab/>
      </w:r>
      <w:r w:rsidR="002F4180">
        <w:rPr>
          <w:rFonts w:cs="Tahoma"/>
          <w:sz w:val="18"/>
          <w:szCs w:val="18"/>
        </w:rPr>
        <w:t>Rick</w:t>
      </w:r>
      <w:r>
        <w:rPr>
          <w:rFonts w:cs="Tahoma"/>
          <w:sz w:val="18"/>
          <w:szCs w:val="18"/>
        </w:rPr>
        <w:tab/>
        <w:t>Andy</w:t>
      </w:r>
    </w:p>
    <w:p w:rsidR="004D25A6" w:rsidRPr="004D25A6" w:rsidRDefault="004D25A6" w:rsidP="004D25A6">
      <w:pPr>
        <w:tabs>
          <w:tab w:val="left" w:pos="2880"/>
          <w:tab w:val="left" w:pos="3600"/>
        </w:tabs>
        <w:rPr>
          <w:rFonts w:cs="Tahoma"/>
          <w:sz w:val="18"/>
          <w:szCs w:val="18"/>
        </w:rPr>
      </w:pPr>
      <w:proofErr w:type="spellStart"/>
      <w:r w:rsidRPr="004D25A6">
        <w:rPr>
          <w:rFonts w:cs="Tahoma"/>
          <w:sz w:val="18"/>
          <w:szCs w:val="18"/>
        </w:rPr>
        <w:t>Self Organize</w:t>
      </w:r>
      <w:proofErr w:type="spellEnd"/>
      <w:r>
        <w:rPr>
          <w:rFonts w:cs="Tahoma"/>
          <w:sz w:val="18"/>
          <w:szCs w:val="18"/>
        </w:rPr>
        <w:tab/>
      </w:r>
      <w:r w:rsidR="006E7B15">
        <w:rPr>
          <w:rFonts w:cs="Tahoma"/>
          <w:sz w:val="18"/>
          <w:szCs w:val="18"/>
        </w:rPr>
        <w:t>4</w:t>
      </w:r>
      <w:r>
        <w:rPr>
          <w:rFonts w:cs="Tahoma"/>
          <w:sz w:val="18"/>
          <w:szCs w:val="18"/>
        </w:rPr>
        <w:tab/>
      </w:r>
    </w:p>
    <w:p w:rsidR="004D25A6" w:rsidRPr="004D25A6" w:rsidRDefault="004D25A6" w:rsidP="004D25A6">
      <w:pPr>
        <w:tabs>
          <w:tab w:val="left" w:pos="2880"/>
          <w:tab w:val="left" w:pos="3600"/>
        </w:tabs>
        <w:rPr>
          <w:rFonts w:cs="Tahoma"/>
          <w:sz w:val="18"/>
          <w:szCs w:val="18"/>
        </w:rPr>
      </w:pPr>
      <w:r w:rsidRPr="004D25A6">
        <w:rPr>
          <w:rFonts w:cs="Tahoma"/>
          <w:sz w:val="18"/>
          <w:szCs w:val="18"/>
        </w:rPr>
        <w:t>Get Stuff Done</w:t>
      </w:r>
      <w:r>
        <w:rPr>
          <w:rFonts w:cs="Tahoma"/>
          <w:sz w:val="18"/>
          <w:szCs w:val="18"/>
        </w:rPr>
        <w:tab/>
      </w:r>
      <w:r w:rsidR="006E7B15">
        <w:rPr>
          <w:rFonts w:cs="Tahoma"/>
          <w:sz w:val="18"/>
          <w:szCs w:val="18"/>
        </w:rPr>
        <w:t>4</w:t>
      </w:r>
      <w:bookmarkStart w:id="0" w:name="_GoBack"/>
      <w:bookmarkEnd w:id="0"/>
      <w:r>
        <w:rPr>
          <w:rFonts w:cs="Tahoma"/>
          <w:sz w:val="18"/>
          <w:szCs w:val="18"/>
        </w:rPr>
        <w:tab/>
      </w:r>
    </w:p>
    <w:p w:rsidR="004D25A6" w:rsidRPr="004D25A6" w:rsidRDefault="004D25A6" w:rsidP="004D25A6">
      <w:pPr>
        <w:tabs>
          <w:tab w:val="left" w:pos="2880"/>
          <w:tab w:val="left" w:pos="3600"/>
        </w:tabs>
        <w:rPr>
          <w:rFonts w:cs="Tahoma"/>
          <w:sz w:val="18"/>
          <w:szCs w:val="18"/>
        </w:rPr>
      </w:pPr>
      <w:r w:rsidRPr="004D25A6">
        <w:rPr>
          <w:rFonts w:cs="Tahoma"/>
          <w:sz w:val="18"/>
          <w:szCs w:val="18"/>
        </w:rPr>
        <w:t>Inspire Others</w:t>
      </w:r>
      <w:r>
        <w:rPr>
          <w:rFonts w:cs="Tahoma"/>
          <w:sz w:val="18"/>
          <w:szCs w:val="18"/>
        </w:rPr>
        <w:tab/>
      </w:r>
      <w:r w:rsidR="006E7B15">
        <w:rPr>
          <w:rFonts w:cs="Tahoma"/>
          <w:sz w:val="18"/>
          <w:szCs w:val="18"/>
        </w:rPr>
        <w:t>4</w:t>
      </w:r>
      <w:r>
        <w:rPr>
          <w:rFonts w:cs="Tahoma"/>
          <w:sz w:val="18"/>
          <w:szCs w:val="18"/>
        </w:rPr>
        <w:tab/>
      </w:r>
    </w:p>
    <w:p w:rsidR="004D25A6" w:rsidRPr="004D25A6" w:rsidRDefault="004D25A6" w:rsidP="004D25A6">
      <w:pPr>
        <w:tabs>
          <w:tab w:val="left" w:pos="2880"/>
          <w:tab w:val="left" w:pos="3600"/>
        </w:tabs>
        <w:rPr>
          <w:rFonts w:cs="Tahoma"/>
          <w:sz w:val="18"/>
          <w:szCs w:val="18"/>
        </w:rPr>
      </w:pPr>
      <w:r w:rsidRPr="004D25A6">
        <w:rPr>
          <w:rFonts w:cs="Tahoma"/>
          <w:sz w:val="18"/>
          <w:szCs w:val="18"/>
        </w:rPr>
        <w:t>Work Hard</w:t>
      </w:r>
      <w:r>
        <w:rPr>
          <w:rFonts w:cs="Tahoma"/>
          <w:sz w:val="18"/>
          <w:szCs w:val="18"/>
        </w:rPr>
        <w:tab/>
      </w:r>
      <w:r w:rsidR="006E7B15">
        <w:rPr>
          <w:rFonts w:cs="Tahoma"/>
          <w:sz w:val="18"/>
          <w:szCs w:val="18"/>
        </w:rPr>
        <w:t>5</w:t>
      </w:r>
      <w:r>
        <w:rPr>
          <w:rFonts w:cs="Tahoma"/>
          <w:sz w:val="18"/>
          <w:szCs w:val="18"/>
        </w:rPr>
        <w:tab/>
      </w:r>
    </w:p>
    <w:p w:rsidR="004D25A6" w:rsidRPr="004D25A6" w:rsidRDefault="004D25A6" w:rsidP="004D25A6">
      <w:pPr>
        <w:tabs>
          <w:tab w:val="left" w:pos="2880"/>
          <w:tab w:val="left" w:pos="3600"/>
        </w:tabs>
        <w:rPr>
          <w:rFonts w:cs="Tahoma"/>
          <w:sz w:val="18"/>
          <w:szCs w:val="18"/>
        </w:rPr>
      </w:pPr>
      <w:r w:rsidRPr="004D25A6">
        <w:rPr>
          <w:rFonts w:cs="Tahoma"/>
          <w:sz w:val="18"/>
          <w:szCs w:val="18"/>
        </w:rPr>
        <w:t>Respect the Community</w:t>
      </w:r>
      <w:r>
        <w:rPr>
          <w:rFonts w:cs="Tahoma"/>
          <w:sz w:val="18"/>
          <w:szCs w:val="18"/>
        </w:rPr>
        <w:tab/>
      </w:r>
      <w:r w:rsidR="006E7B15">
        <w:rPr>
          <w:rFonts w:cs="Tahoma"/>
          <w:sz w:val="18"/>
          <w:szCs w:val="18"/>
        </w:rPr>
        <w:t>5</w:t>
      </w:r>
      <w:r>
        <w:rPr>
          <w:rFonts w:cs="Tahoma"/>
          <w:sz w:val="18"/>
          <w:szCs w:val="18"/>
        </w:rPr>
        <w:tab/>
      </w:r>
    </w:p>
    <w:sectPr w:rsidR="004D25A6" w:rsidRPr="004D25A6" w:rsidSect="00515A9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1745" w:rsidRDefault="00D01745" w:rsidP="00EC6D6D">
      <w:r>
        <w:separator/>
      </w:r>
    </w:p>
  </w:endnote>
  <w:endnote w:type="continuationSeparator" w:id="0">
    <w:p w:rsidR="00D01745" w:rsidRDefault="00D01745" w:rsidP="00EC6D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63B5" w:rsidRDefault="000063B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2079" w:rsidRDefault="00FC207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63B5" w:rsidRDefault="000063B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1745" w:rsidRDefault="00D01745" w:rsidP="00EC6D6D">
      <w:r>
        <w:separator/>
      </w:r>
    </w:p>
  </w:footnote>
  <w:footnote w:type="continuationSeparator" w:id="0">
    <w:p w:rsidR="00D01745" w:rsidRDefault="00D01745" w:rsidP="00EC6D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63B5" w:rsidRDefault="000063B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63B5" w:rsidRDefault="000063B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63B5" w:rsidRDefault="000063B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7BFE22B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581C84E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A760B91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B33C8D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403E1BE0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07456B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97664C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014C35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E54A7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5CE38B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82537F"/>
    <w:multiLevelType w:val="hybridMultilevel"/>
    <w:tmpl w:val="798ED910"/>
    <w:lvl w:ilvl="0" w:tplc="24123BB2">
      <w:start w:val="2"/>
      <w:numFmt w:val="bullet"/>
      <w:lvlText w:val=""/>
      <w:lvlJc w:val="left"/>
      <w:pPr>
        <w:ind w:left="1080" w:hanging="72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4AF3A6B"/>
    <w:multiLevelType w:val="hybridMultilevel"/>
    <w:tmpl w:val="55C285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9814E1"/>
    <w:multiLevelType w:val="hybridMultilevel"/>
    <w:tmpl w:val="173A603C"/>
    <w:lvl w:ilvl="0" w:tplc="E33ADCFA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85700D"/>
    <w:multiLevelType w:val="hybridMultilevel"/>
    <w:tmpl w:val="C8DE61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327441B"/>
    <w:multiLevelType w:val="hybridMultilevel"/>
    <w:tmpl w:val="163C80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E436A62"/>
    <w:multiLevelType w:val="hybridMultilevel"/>
    <w:tmpl w:val="75A00006"/>
    <w:lvl w:ilvl="0" w:tplc="5B5AF5C0">
      <w:start w:val="1"/>
      <w:numFmt w:val="decimal"/>
      <w:lvlText w:val="%1)"/>
      <w:lvlJc w:val="left"/>
      <w:pPr>
        <w:ind w:left="720" w:hanging="360"/>
      </w:pPr>
      <w:rPr>
        <w:rFonts w:ascii="Segoe UI Symbol" w:eastAsia="MS Gothic" w:hAnsi="Segoe UI Symbol" w:cs="Segoe UI 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E844FE"/>
    <w:multiLevelType w:val="hybridMultilevel"/>
    <w:tmpl w:val="33EEB2CA"/>
    <w:lvl w:ilvl="0" w:tplc="5644FF30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54306C6"/>
    <w:multiLevelType w:val="hybridMultilevel"/>
    <w:tmpl w:val="0EC86D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62A2F08"/>
    <w:multiLevelType w:val="hybridMultilevel"/>
    <w:tmpl w:val="F10293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B2424C0"/>
    <w:multiLevelType w:val="hybridMultilevel"/>
    <w:tmpl w:val="243C8A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894A7F"/>
    <w:multiLevelType w:val="hybridMultilevel"/>
    <w:tmpl w:val="8C6A642C"/>
    <w:lvl w:ilvl="0" w:tplc="B150CB36">
      <w:numFmt w:val="bullet"/>
      <w:lvlText w:val="-"/>
      <w:lvlJc w:val="left"/>
      <w:pPr>
        <w:ind w:left="42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4CC26428"/>
    <w:multiLevelType w:val="hybridMultilevel"/>
    <w:tmpl w:val="2C8094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64E26F6"/>
    <w:multiLevelType w:val="hybridMultilevel"/>
    <w:tmpl w:val="C3F297FA"/>
    <w:lvl w:ilvl="0" w:tplc="666E24CA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D809F1"/>
    <w:multiLevelType w:val="hybridMultilevel"/>
    <w:tmpl w:val="FEBAE720"/>
    <w:lvl w:ilvl="0" w:tplc="35CAEC6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A9F40D9"/>
    <w:multiLevelType w:val="hybridMultilevel"/>
    <w:tmpl w:val="31722E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B257218"/>
    <w:multiLevelType w:val="hybridMultilevel"/>
    <w:tmpl w:val="67AA818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B66241A"/>
    <w:multiLevelType w:val="hybridMultilevel"/>
    <w:tmpl w:val="7FC62B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BCA1347"/>
    <w:multiLevelType w:val="hybridMultilevel"/>
    <w:tmpl w:val="D8DCF172"/>
    <w:lvl w:ilvl="0" w:tplc="A07078BA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E2917AF"/>
    <w:multiLevelType w:val="hybridMultilevel"/>
    <w:tmpl w:val="B62EA6D0"/>
    <w:lvl w:ilvl="0" w:tplc="5644FF30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F9227B4"/>
    <w:multiLevelType w:val="hybridMultilevel"/>
    <w:tmpl w:val="B212FF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03C23D0"/>
    <w:multiLevelType w:val="hybridMultilevel"/>
    <w:tmpl w:val="4D1A60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4EF70F9"/>
    <w:multiLevelType w:val="hybridMultilevel"/>
    <w:tmpl w:val="B28AF1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64C373F"/>
    <w:multiLevelType w:val="hybridMultilevel"/>
    <w:tmpl w:val="3FF06B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1065156"/>
    <w:multiLevelType w:val="hybridMultilevel"/>
    <w:tmpl w:val="FC2EFC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BF77A98"/>
    <w:multiLevelType w:val="hybridMultilevel"/>
    <w:tmpl w:val="CD1420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30"/>
  </w:num>
  <w:num w:numId="12">
    <w:abstractNumId w:val="22"/>
  </w:num>
  <w:num w:numId="13">
    <w:abstractNumId w:val="23"/>
  </w:num>
  <w:num w:numId="14">
    <w:abstractNumId w:val="27"/>
  </w:num>
  <w:num w:numId="15">
    <w:abstractNumId w:val="12"/>
  </w:num>
  <w:num w:numId="16">
    <w:abstractNumId w:val="11"/>
  </w:num>
  <w:num w:numId="17">
    <w:abstractNumId w:val="31"/>
  </w:num>
  <w:num w:numId="18">
    <w:abstractNumId w:val="16"/>
  </w:num>
  <w:num w:numId="19">
    <w:abstractNumId w:val="19"/>
  </w:num>
  <w:num w:numId="20">
    <w:abstractNumId w:val="28"/>
  </w:num>
  <w:num w:numId="21">
    <w:abstractNumId w:val="20"/>
  </w:num>
  <w:num w:numId="22">
    <w:abstractNumId w:val="15"/>
  </w:num>
  <w:num w:numId="23">
    <w:abstractNumId w:val="25"/>
  </w:num>
  <w:num w:numId="24">
    <w:abstractNumId w:val="13"/>
  </w:num>
  <w:num w:numId="25">
    <w:abstractNumId w:val="26"/>
  </w:num>
  <w:num w:numId="26">
    <w:abstractNumId w:val="33"/>
  </w:num>
  <w:num w:numId="27">
    <w:abstractNumId w:val="29"/>
  </w:num>
  <w:num w:numId="28">
    <w:abstractNumId w:val="21"/>
  </w:num>
  <w:num w:numId="29">
    <w:abstractNumId w:val="32"/>
  </w:num>
  <w:num w:numId="30">
    <w:abstractNumId w:val="17"/>
  </w:num>
  <w:num w:numId="31">
    <w:abstractNumId w:val="14"/>
  </w:num>
  <w:num w:numId="32">
    <w:abstractNumId w:val="18"/>
  </w:num>
  <w:num w:numId="33">
    <w:abstractNumId w:val="34"/>
  </w:num>
  <w:num w:numId="34">
    <w:abstractNumId w:val="24"/>
  </w:num>
  <w:num w:numId="3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18F4"/>
    <w:rsid w:val="00001D1E"/>
    <w:rsid w:val="00005F75"/>
    <w:rsid w:val="000063B5"/>
    <w:rsid w:val="000071F7"/>
    <w:rsid w:val="00020FB4"/>
    <w:rsid w:val="0002329C"/>
    <w:rsid w:val="0002798A"/>
    <w:rsid w:val="0003444F"/>
    <w:rsid w:val="00035057"/>
    <w:rsid w:val="000438B7"/>
    <w:rsid w:val="00083002"/>
    <w:rsid w:val="00087B85"/>
    <w:rsid w:val="00090B8D"/>
    <w:rsid w:val="00091A75"/>
    <w:rsid w:val="000A01F1"/>
    <w:rsid w:val="000A7272"/>
    <w:rsid w:val="000C1163"/>
    <w:rsid w:val="000C6CAB"/>
    <w:rsid w:val="000D2539"/>
    <w:rsid w:val="000D28C8"/>
    <w:rsid w:val="000D7C1A"/>
    <w:rsid w:val="000E6687"/>
    <w:rsid w:val="000E713D"/>
    <w:rsid w:val="000F2DF4"/>
    <w:rsid w:val="000F6783"/>
    <w:rsid w:val="00101CD9"/>
    <w:rsid w:val="001059A0"/>
    <w:rsid w:val="00111E6E"/>
    <w:rsid w:val="00120C95"/>
    <w:rsid w:val="001326C1"/>
    <w:rsid w:val="001413F4"/>
    <w:rsid w:val="001435EF"/>
    <w:rsid w:val="0014663E"/>
    <w:rsid w:val="001501F5"/>
    <w:rsid w:val="00153F66"/>
    <w:rsid w:val="00160D56"/>
    <w:rsid w:val="00165EDC"/>
    <w:rsid w:val="001722B5"/>
    <w:rsid w:val="00172F66"/>
    <w:rsid w:val="001779AC"/>
    <w:rsid w:val="00177E17"/>
    <w:rsid w:val="00180664"/>
    <w:rsid w:val="00183849"/>
    <w:rsid w:val="00185BA5"/>
    <w:rsid w:val="0019328F"/>
    <w:rsid w:val="00195009"/>
    <w:rsid w:val="0019779B"/>
    <w:rsid w:val="001A6A60"/>
    <w:rsid w:val="001C79BD"/>
    <w:rsid w:val="001D5A3F"/>
    <w:rsid w:val="001D63BC"/>
    <w:rsid w:val="001E69CB"/>
    <w:rsid w:val="001E734F"/>
    <w:rsid w:val="001F2F5C"/>
    <w:rsid w:val="001F38F7"/>
    <w:rsid w:val="00200797"/>
    <w:rsid w:val="00212276"/>
    <w:rsid w:val="00216AA1"/>
    <w:rsid w:val="00222842"/>
    <w:rsid w:val="002432D8"/>
    <w:rsid w:val="00244CA9"/>
    <w:rsid w:val="00250014"/>
    <w:rsid w:val="00254D4B"/>
    <w:rsid w:val="00271625"/>
    <w:rsid w:val="0027384E"/>
    <w:rsid w:val="00275BB5"/>
    <w:rsid w:val="00286F6A"/>
    <w:rsid w:val="00291C8C"/>
    <w:rsid w:val="002A1ECE"/>
    <w:rsid w:val="002A2510"/>
    <w:rsid w:val="002A4895"/>
    <w:rsid w:val="002A733C"/>
    <w:rsid w:val="002B0540"/>
    <w:rsid w:val="002B4D1D"/>
    <w:rsid w:val="002C10B1"/>
    <w:rsid w:val="002C34D0"/>
    <w:rsid w:val="002D0C09"/>
    <w:rsid w:val="002D222A"/>
    <w:rsid w:val="002D2E24"/>
    <w:rsid w:val="002D486E"/>
    <w:rsid w:val="002F4180"/>
    <w:rsid w:val="002F4FE6"/>
    <w:rsid w:val="003076FD"/>
    <w:rsid w:val="00310E5B"/>
    <w:rsid w:val="003155B2"/>
    <w:rsid w:val="00317005"/>
    <w:rsid w:val="0032087B"/>
    <w:rsid w:val="00323351"/>
    <w:rsid w:val="00335259"/>
    <w:rsid w:val="0034404E"/>
    <w:rsid w:val="00347A89"/>
    <w:rsid w:val="00372BCB"/>
    <w:rsid w:val="003757F0"/>
    <w:rsid w:val="003816BC"/>
    <w:rsid w:val="00386CEF"/>
    <w:rsid w:val="0038760A"/>
    <w:rsid w:val="003929F1"/>
    <w:rsid w:val="003A1B63"/>
    <w:rsid w:val="003A41A1"/>
    <w:rsid w:val="003A452E"/>
    <w:rsid w:val="003B2326"/>
    <w:rsid w:val="003C44EF"/>
    <w:rsid w:val="003C6355"/>
    <w:rsid w:val="003E30AF"/>
    <w:rsid w:val="003E47C9"/>
    <w:rsid w:val="003F1C97"/>
    <w:rsid w:val="003F1D46"/>
    <w:rsid w:val="003F7E1D"/>
    <w:rsid w:val="00404C09"/>
    <w:rsid w:val="00412330"/>
    <w:rsid w:val="0041433A"/>
    <w:rsid w:val="00420CC4"/>
    <w:rsid w:val="00425576"/>
    <w:rsid w:val="00426BCC"/>
    <w:rsid w:val="0043210E"/>
    <w:rsid w:val="00437ED0"/>
    <w:rsid w:val="00440022"/>
    <w:rsid w:val="00440CD8"/>
    <w:rsid w:val="00443837"/>
    <w:rsid w:val="00450F66"/>
    <w:rsid w:val="00453BBF"/>
    <w:rsid w:val="00460C6F"/>
    <w:rsid w:val="00461739"/>
    <w:rsid w:val="00461CB1"/>
    <w:rsid w:val="00467865"/>
    <w:rsid w:val="00467C26"/>
    <w:rsid w:val="004749E1"/>
    <w:rsid w:val="00483B6C"/>
    <w:rsid w:val="00486004"/>
    <w:rsid w:val="0048685F"/>
    <w:rsid w:val="00490607"/>
    <w:rsid w:val="00491740"/>
    <w:rsid w:val="00496017"/>
    <w:rsid w:val="004A1437"/>
    <w:rsid w:val="004A4198"/>
    <w:rsid w:val="004A54EA"/>
    <w:rsid w:val="004B0578"/>
    <w:rsid w:val="004C2FEE"/>
    <w:rsid w:val="004D2356"/>
    <w:rsid w:val="004D25A6"/>
    <w:rsid w:val="004D383F"/>
    <w:rsid w:val="004E34C6"/>
    <w:rsid w:val="004E3A30"/>
    <w:rsid w:val="004E47CE"/>
    <w:rsid w:val="004F5450"/>
    <w:rsid w:val="004F62AD"/>
    <w:rsid w:val="00501AE8"/>
    <w:rsid w:val="00504B65"/>
    <w:rsid w:val="005114CE"/>
    <w:rsid w:val="005145B4"/>
    <w:rsid w:val="00515A9D"/>
    <w:rsid w:val="00516F62"/>
    <w:rsid w:val="0052074D"/>
    <w:rsid w:val="0052122B"/>
    <w:rsid w:val="00526973"/>
    <w:rsid w:val="00542885"/>
    <w:rsid w:val="00543F25"/>
    <w:rsid w:val="00544008"/>
    <w:rsid w:val="00554D56"/>
    <w:rsid w:val="005557F6"/>
    <w:rsid w:val="00563778"/>
    <w:rsid w:val="005849D1"/>
    <w:rsid w:val="005B4AE2"/>
    <w:rsid w:val="005B608D"/>
    <w:rsid w:val="005C3D49"/>
    <w:rsid w:val="005C73F5"/>
    <w:rsid w:val="005E63CC"/>
    <w:rsid w:val="005F03A7"/>
    <w:rsid w:val="005F2D2B"/>
    <w:rsid w:val="005F6E87"/>
    <w:rsid w:val="00602798"/>
    <w:rsid w:val="0060589C"/>
    <w:rsid w:val="00613129"/>
    <w:rsid w:val="006135A9"/>
    <w:rsid w:val="00615D07"/>
    <w:rsid w:val="00616761"/>
    <w:rsid w:val="00617C65"/>
    <w:rsid w:val="0062324F"/>
    <w:rsid w:val="00633612"/>
    <w:rsid w:val="00640C24"/>
    <w:rsid w:val="00650BC3"/>
    <w:rsid w:val="00651F60"/>
    <w:rsid w:val="00656856"/>
    <w:rsid w:val="00677A28"/>
    <w:rsid w:val="00682C69"/>
    <w:rsid w:val="006A696C"/>
    <w:rsid w:val="006B34EB"/>
    <w:rsid w:val="006B423C"/>
    <w:rsid w:val="006C392D"/>
    <w:rsid w:val="006C434E"/>
    <w:rsid w:val="006D0F47"/>
    <w:rsid w:val="006D2635"/>
    <w:rsid w:val="006D779C"/>
    <w:rsid w:val="006E37D9"/>
    <w:rsid w:val="006E47D9"/>
    <w:rsid w:val="006E4F63"/>
    <w:rsid w:val="006E729E"/>
    <w:rsid w:val="006E7B15"/>
    <w:rsid w:val="00713C9E"/>
    <w:rsid w:val="00717377"/>
    <w:rsid w:val="007229D0"/>
    <w:rsid w:val="00741585"/>
    <w:rsid w:val="00747EE9"/>
    <w:rsid w:val="0075543C"/>
    <w:rsid w:val="007602AC"/>
    <w:rsid w:val="00762231"/>
    <w:rsid w:val="00774B67"/>
    <w:rsid w:val="00777018"/>
    <w:rsid w:val="00785CC3"/>
    <w:rsid w:val="00793AC6"/>
    <w:rsid w:val="00793EB3"/>
    <w:rsid w:val="007A71DE"/>
    <w:rsid w:val="007B199B"/>
    <w:rsid w:val="007B5301"/>
    <w:rsid w:val="007B6119"/>
    <w:rsid w:val="007B68CA"/>
    <w:rsid w:val="007C1DA0"/>
    <w:rsid w:val="007D18F4"/>
    <w:rsid w:val="007E063F"/>
    <w:rsid w:val="007E08F6"/>
    <w:rsid w:val="007E0D0B"/>
    <w:rsid w:val="007E2A15"/>
    <w:rsid w:val="007E3902"/>
    <w:rsid w:val="007E56C4"/>
    <w:rsid w:val="007F44DC"/>
    <w:rsid w:val="007F56C5"/>
    <w:rsid w:val="007F5BE5"/>
    <w:rsid w:val="007F7D7B"/>
    <w:rsid w:val="008107D6"/>
    <w:rsid w:val="00817103"/>
    <w:rsid w:val="00823347"/>
    <w:rsid w:val="00830934"/>
    <w:rsid w:val="008314FB"/>
    <w:rsid w:val="00837DAD"/>
    <w:rsid w:val="00841645"/>
    <w:rsid w:val="00852341"/>
    <w:rsid w:val="00852EC6"/>
    <w:rsid w:val="00857CF6"/>
    <w:rsid w:val="00882A80"/>
    <w:rsid w:val="008874EF"/>
    <w:rsid w:val="0088782D"/>
    <w:rsid w:val="00896126"/>
    <w:rsid w:val="00896509"/>
    <w:rsid w:val="008A0543"/>
    <w:rsid w:val="008B24BB"/>
    <w:rsid w:val="008B57DD"/>
    <w:rsid w:val="008B605B"/>
    <w:rsid w:val="008B7081"/>
    <w:rsid w:val="008C6925"/>
    <w:rsid w:val="008D153A"/>
    <w:rsid w:val="008D40FF"/>
    <w:rsid w:val="008D7381"/>
    <w:rsid w:val="008E1C75"/>
    <w:rsid w:val="00902964"/>
    <w:rsid w:val="00911836"/>
    <w:rsid w:val="009126F8"/>
    <w:rsid w:val="00932ADD"/>
    <w:rsid w:val="009335FD"/>
    <w:rsid w:val="0093408E"/>
    <w:rsid w:val="00936009"/>
    <w:rsid w:val="0094790F"/>
    <w:rsid w:val="009515C6"/>
    <w:rsid w:val="00960DF0"/>
    <w:rsid w:val="00965B85"/>
    <w:rsid w:val="00966B90"/>
    <w:rsid w:val="009734F3"/>
    <w:rsid w:val="009737B7"/>
    <w:rsid w:val="0098026A"/>
    <w:rsid w:val="009802C4"/>
    <w:rsid w:val="00995277"/>
    <w:rsid w:val="009973A4"/>
    <w:rsid w:val="009976D9"/>
    <w:rsid w:val="00997A3E"/>
    <w:rsid w:val="009A4EA3"/>
    <w:rsid w:val="009A55DC"/>
    <w:rsid w:val="009A59DB"/>
    <w:rsid w:val="009B12EE"/>
    <w:rsid w:val="009C220D"/>
    <w:rsid w:val="009D6FDD"/>
    <w:rsid w:val="009F0DBB"/>
    <w:rsid w:val="009F25D9"/>
    <w:rsid w:val="00A010F9"/>
    <w:rsid w:val="00A11B3A"/>
    <w:rsid w:val="00A130FA"/>
    <w:rsid w:val="00A211B2"/>
    <w:rsid w:val="00A22F10"/>
    <w:rsid w:val="00A2727E"/>
    <w:rsid w:val="00A32C20"/>
    <w:rsid w:val="00A35524"/>
    <w:rsid w:val="00A45024"/>
    <w:rsid w:val="00A45324"/>
    <w:rsid w:val="00A471F8"/>
    <w:rsid w:val="00A539E3"/>
    <w:rsid w:val="00A61D0B"/>
    <w:rsid w:val="00A74F99"/>
    <w:rsid w:val="00A76CEC"/>
    <w:rsid w:val="00A80CCE"/>
    <w:rsid w:val="00A82BA3"/>
    <w:rsid w:val="00A84FF9"/>
    <w:rsid w:val="00A901EA"/>
    <w:rsid w:val="00A93F09"/>
    <w:rsid w:val="00A94ACC"/>
    <w:rsid w:val="00AA03DE"/>
    <w:rsid w:val="00AA0FD0"/>
    <w:rsid w:val="00AA5A2F"/>
    <w:rsid w:val="00AB0F8F"/>
    <w:rsid w:val="00AB194D"/>
    <w:rsid w:val="00AB3F14"/>
    <w:rsid w:val="00AD6EC8"/>
    <w:rsid w:val="00AE2B7D"/>
    <w:rsid w:val="00AE6FA4"/>
    <w:rsid w:val="00AF5CD3"/>
    <w:rsid w:val="00B0198B"/>
    <w:rsid w:val="00B03907"/>
    <w:rsid w:val="00B11811"/>
    <w:rsid w:val="00B11FB9"/>
    <w:rsid w:val="00B15127"/>
    <w:rsid w:val="00B22F26"/>
    <w:rsid w:val="00B30051"/>
    <w:rsid w:val="00B311E1"/>
    <w:rsid w:val="00B456AE"/>
    <w:rsid w:val="00B46350"/>
    <w:rsid w:val="00B4735C"/>
    <w:rsid w:val="00B51DDC"/>
    <w:rsid w:val="00B53CFC"/>
    <w:rsid w:val="00B55F9D"/>
    <w:rsid w:val="00B765B0"/>
    <w:rsid w:val="00B90EC2"/>
    <w:rsid w:val="00BA0CD6"/>
    <w:rsid w:val="00BA268F"/>
    <w:rsid w:val="00BB5104"/>
    <w:rsid w:val="00BD184C"/>
    <w:rsid w:val="00BD42F2"/>
    <w:rsid w:val="00BE17B5"/>
    <w:rsid w:val="00BF3C8A"/>
    <w:rsid w:val="00BF3F59"/>
    <w:rsid w:val="00BF59AA"/>
    <w:rsid w:val="00BF7256"/>
    <w:rsid w:val="00BF7F15"/>
    <w:rsid w:val="00C03DFC"/>
    <w:rsid w:val="00C079CA"/>
    <w:rsid w:val="00C16316"/>
    <w:rsid w:val="00C20351"/>
    <w:rsid w:val="00C24A03"/>
    <w:rsid w:val="00C52F8E"/>
    <w:rsid w:val="00C5330F"/>
    <w:rsid w:val="00C67741"/>
    <w:rsid w:val="00C74647"/>
    <w:rsid w:val="00C76039"/>
    <w:rsid w:val="00C76480"/>
    <w:rsid w:val="00C80AD2"/>
    <w:rsid w:val="00C81F19"/>
    <w:rsid w:val="00C82A5D"/>
    <w:rsid w:val="00C83874"/>
    <w:rsid w:val="00C928DA"/>
    <w:rsid w:val="00C92FD6"/>
    <w:rsid w:val="00C95AC1"/>
    <w:rsid w:val="00C9628F"/>
    <w:rsid w:val="00CA28E6"/>
    <w:rsid w:val="00CA3FE9"/>
    <w:rsid w:val="00CB4CE9"/>
    <w:rsid w:val="00CB546F"/>
    <w:rsid w:val="00CB7970"/>
    <w:rsid w:val="00CC2548"/>
    <w:rsid w:val="00CC2FF3"/>
    <w:rsid w:val="00CC3E36"/>
    <w:rsid w:val="00CC76F7"/>
    <w:rsid w:val="00CC79A6"/>
    <w:rsid w:val="00CD2015"/>
    <w:rsid w:val="00CD247C"/>
    <w:rsid w:val="00CF5115"/>
    <w:rsid w:val="00CF6BD2"/>
    <w:rsid w:val="00D01745"/>
    <w:rsid w:val="00D037AC"/>
    <w:rsid w:val="00D03A13"/>
    <w:rsid w:val="00D14E73"/>
    <w:rsid w:val="00D17DF9"/>
    <w:rsid w:val="00D337A4"/>
    <w:rsid w:val="00D33AFE"/>
    <w:rsid w:val="00D4274D"/>
    <w:rsid w:val="00D4328A"/>
    <w:rsid w:val="00D452FD"/>
    <w:rsid w:val="00D464A2"/>
    <w:rsid w:val="00D53864"/>
    <w:rsid w:val="00D6155E"/>
    <w:rsid w:val="00D671A5"/>
    <w:rsid w:val="00D67FE3"/>
    <w:rsid w:val="00D70BC1"/>
    <w:rsid w:val="00D70F05"/>
    <w:rsid w:val="00D769E7"/>
    <w:rsid w:val="00D90A75"/>
    <w:rsid w:val="00D90B67"/>
    <w:rsid w:val="00D94333"/>
    <w:rsid w:val="00DA178B"/>
    <w:rsid w:val="00DA4B5C"/>
    <w:rsid w:val="00DC47A2"/>
    <w:rsid w:val="00DC504C"/>
    <w:rsid w:val="00DD1654"/>
    <w:rsid w:val="00DE1551"/>
    <w:rsid w:val="00DE41A0"/>
    <w:rsid w:val="00DE7FB7"/>
    <w:rsid w:val="00DF3EE4"/>
    <w:rsid w:val="00DF476C"/>
    <w:rsid w:val="00DF6C61"/>
    <w:rsid w:val="00E07247"/>
    <w:rsid w:val="00E14FCD"/>
    <w:rsid w:val="00E20055"/>
    <w:rsid w:val="00E20DDA"/>
    <w:rsid w:val="00E229DA"/>
    <w:rsid w:val="00E26D0F"/>
    <w:rsid w:val="00E2742F"/>
    <w:rsid w:val="00E32A8B"/>
    <w:rsid w:val="00E36054"/>
    <w:rsid w:val="00E37E7B"/>
    <w:rsid w:val="00E44146"/>
    <w:rsid w:val="00E46E04"/>
    <w:rsid w:val="00E575F4"/>
    <w:rsid w:val="00E70A4B"/>
    <w:rsid w:val="00E727C6"/>
    <w:rsid w:val="00E8103E"/>
    <w:rsid w:val="00E87396"/>
    <w:rsid w:val="00E92156"/>
    <w:rsid w:val="00EB478A"/>
    <w:rsid w:val="00EC2CD0"/>
    <w:rsid w:val="00EC42A3"/>
    <w:rsid w:val="00EC6D6D"/>
    <w:rsid w:val="00ED6A2A"/>
    <w:rsid w:val="00EF4AF6"/>
    <w:rsid w:val="00EF65AC"/>
    <w:rsid w:val="00F010DF"/>
    <w:rsid w:val="00F0123F"/>
    <w:rsid w:val="00F02A61"/>
    <w:rsid w:val="00F05016"/>
    <w:rsid w:val="00F24E3F"/>
    <w:rsid w:val="00F27387"/>
    <w:rsid w:val="00F30754"/>
    <w:rsid w:val="00F320E9"/>
    <w:rsid w:val="00F4027B"/>
    <w:rsid w:val="00F416FF"/>
    <w:rsid w:val="00F4271F"/>
    <w:rsid w:val="00F5447A"/>
    <w:rsid w:val="00F74492"/>
    <w:rsid w:val="00F77FC3"/>
    <w:rsid w:val="00F83033"/>
    <w:rsid w:val="00F8316A"/>
    <w:rsid w:val="00F943BA"/>
    <w:rsid w:val="00F966AA"/>
    <w:rsid w:val="00FA4346"/>
    <w:rsid w:val="00FA5FCC"/>
    <w:rsid w:val="00FB18D1"/>
    <w:rsid w:val="00FB538F"/>
    <w:rsid w:val="00FB7F7F"/>
    <w:rsid w:val="00FC2079"/>
    <w:rsid w:val="00FC2D8E"/>
    <w:rsid w:val="00FC3071"/>
    <w:rsid w:val="00FD5902"/>
    <w:rsid w:val="00FE3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C3727EB"/>
  <w15:docId w15:val="{5F4C8B17-D32C-4AFF-B59B-FEE9489969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A733C"/>
    <w:rPr>
      <w:rFonts w:ascii="Tahoma" w:hAnsi="Tahoma"/>
      <w:sz w:val="16"/>
      <w:szCs w:val="24"/>
    </w:rPr>
  </w:style>
  <w:style w:type="paragraph" w:styleId="Heading1">
    <w:name w:val="heading 1"/>
    <w:basedOn w:val="Normal"/>
    <w:next w:val="Normal"/>
    <w:qFormat/>
    <w:rsid w:val="008D40FF"/>
    <w:pPr>
      <w:tabs>
        <w:tab w:val="left" w:pos="7185"/>
      </w:tabs>
      <w:spacing w:before="200"/>
      <w:ind w:left="90"/>
      <w:outlineLvl w:val="0"/>
    </w:pPr>
    <w:rPr>
      <w:b/>
      <w:caps/>
      <w:sz w:val="28"/>
      <w:szCs w:val="28"/>
    </w:rPr>
  </w:style>
  <w:style w:type="paragraph" w:styleId="Heading2">
    <w:name w:val="heading 2"/>
    <w:basedOn w:val="Normal"/>
    <w:next w:val="Normal"/>
    <w:qFormat/>
    <w:rsid w:val="00491740"/>
    <w:pPr>
      <w:tabs>
        <w:tab w:val="left" w:pos="7185"/>
      </w:tabs>
      <w:outlineLvl w:val="1"/>
    </w:pPr>
    <w:rPr>
      <w:b/>
      <w:caps/>
      <w:color w:val="000000"/>
      <w:sz w:val="18"/>
      <w:szCs w:val="20"/>
    </w:rPr>
  </w:style>
  <w:style w:type="paragraph" w:styleId="Heading3">
    <w:name w:val="heading 3"/>
    <w:basedOn w:val="Normal"/>
    <w:next w:val="Normal"/>
    <w:qFormat/>
    <w:rsid w:val="008D40FF"/>
    <w:pPr>
      <w:spacing w:after="200"/>
      <w:ind w:left="90"/>
      <w:outlineLvl w:val="2"/>
    </w:pPr>
    <w:rPr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02798A"/>
    <w:rPr>
      <w:rFonts w:cs="Tahoma"/>
      <w:szCs w:val="16"/>
    </w:rPr>
  </w:style>
  <w:style w:type="paragraph" w:customStyle="1" w:styleId="Italics">
    <w:name w:val="Italics"/>
    <w:basedOn w:val="Normal"/>
    <w:rsid w:val="008D40FF"/>
    <w:rPr>
      <w:i/>
    </w:rPr>
  </w:style>
  <w:style w:type="paragraph" w:customStyle="1" w:styleId="Text">
    <w:name w:val="Text"/>
    <w:basedOn w:val="Normal"/>
    <w:rsid w:val="00212276"/>
    <w:pPr>
      <w:spacing w:before="100" w:after="100" w:line="288" w:lineRule="auto"/>
    </w:pPr>
  </w:style>
  <w:style w:type="paragraph" w:customStyle="1" w:styleId="CheckBox">
    <w:name w:val="Check Box"/>
    <w:basedOn w:val="Normal"/>
    <w:link w:val="CheckBoxChar"/>
    <w:rsid w:val="00CA28E6"/>
    <w:rPr>
      <w:color w:val="999999"/>
    </w:rPr>
  </w:style>
  <w:style w:type="paragraph" w:customStyle="1" w:styleId="Centered">
    <w:name w:val="Centered"/>
    <w:basedOn w:val="Normal"/>
    <w:rsid w:val="00212276"/>
    <w:pPr>
      <w:jc w:val="center"/>
    </w:pPr>
  </w:style>
  <w:style w:type="character" w:customStyle="1" w:styleId="CheckBoxChar">
    <w:name w:val="Check Box Char"/>
    <w:basedOn w:val="DefaultParagraphFont"/>
    <w:link w:val="CheckBox"/>
    <w:rsid w:val="00CA28E6"/>
    <w:rPr>
      <w:rFonts w:ascii="Tahoma" w:hAnsi="Tahoma"/>
      <w:color w:val="999999"/>
      <w:sz w:val="16"/>
      <w:szCs w:val="24"/>
      <w:lang w:val="en-US" w:eastAsia="en-US" w:bidi="ar-SA"/>
    </w:rPr>
  </w:style>
  <w:style w:type="paragraph" w:customStyle="1" w:styleId="AdditionalComments">
    <w:name w:val="Additional Comments"/>
    <w:basedOn w:val="Normal"/>
    <w:rsid w:val="00D4274D"/>
    <w:pPr>
      <w:spacing w:before="100"/>
    </w:pPr>
    <w:rPr>
      <w:caps/>
      <w:szCs w:val="16"/>
    </w:rPr>
  </w:style>
  <w:style w:type="table" w:styleId="TableGrid">
    <w:name w:val="Table Grid"/>
    <w:basedOn w:val="TableNormal"/>
    <w:rsid w:val="00E274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26BCC"/>
    <w:pPr>
      <w:ind w:left="720"/>
      <w:contextualSpacing/>
    </w:pPr>
  </w:style>
  <w:style w:type="table" w:styleId="TableClassic1">
    <w:name w:val="Table Classic 1"/>
    <w:basedOn w:val="TableNormal"/>
    <w:rsid w:val="00D769E7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Header">
    <w:name w:val="header"/>
    <w:basedOn w:val="Normal"/>
    <w:link w:val="HeaderChar"/>
    <w:rsid w:val="00EC6D6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EC6D6D"/>
    <w:rPr>
      <w:rFonts w:ascii="Tahoma" w:hAnsi="Tahoma"/>
      <w:sz w:val="16"/>
      <w:szCs w:val="24"/>
    </w:rPr>
  </w:style>
  <w:style w:type="paragraph" w:styleId="Footer">
    <w:name w:val="footer"/>
    <w:basedOn w:val="Normal"/>
    <w:link w:val="FooterChar"/>
    <w:uiPriority w:val="99"/>
    <w:rsid w:val="00EC6D6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C6D6D"/>
    <w:rPr>
      <w:rFonts w:ascii="Tahoma" w:hAnsi="Tahoma"/>
      <w:sz w:val="16"/>
      <w:szCs w:val="24"/>
    </w:rPr>
  </w:style>
  <w:style w:type="character" w:styleId="PlaceholderText">
    <w:name w:val="Placeholder Text"/>
    <w:basedOn w:val="DefaultParagraphFont"/>
    <w:uiPriority w:val="99"/>
    <w:semiHidden/>
    <w:rsid w:val="0093408E"/>
    <w:rPr>
      <w:color w:val="808080"/>
    </w:rPr>
  </w:style>
  <w:style w:type="character" w:styleId="FollowedHyperlink">
    <w:name w:val="FollowedHyperlink"/>
    <w:basedOn w:val="DefaultParagraphFont"/>
    <w:rsid w:val="00D037A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82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744512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921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82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442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164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2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tuyetw.BREATHETECH\Application%20Data\Microsoft\Templates\Job%20applicant%20evaluation%20form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7140D3-8A18-4633-A284-090ECEB18C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Job applicant evaluation form.dot</Template>
  <TotalTime>0</TotalTime>
  <Pages>2</Pages>
  <Words>395</Words>
  <Characters>2255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2645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tuyetw</dc:creator>
  <cp:lastModifiedBy>Rick Iversen</cp:lastModifiedBy>
  <cp:revision>2</cp:revision>
  <cp:lastPrinted>2012-01-18T01:31:00Z</cp:lastPrinted>
  <dcterms:created xsi:type="dcterms:W3CDTF">2016-04-06T21:01:00Z</dcterms:created>
  <dcterms:modified xsi:type="dcterms:W3CDTF">2016-04-06T21:01:00Z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TC060888121033</vt:lpwstr>
  </property>
</Properties>
</file>